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31F48D" w14:textId="77777777" w:rsidR="003E776D" w:rsidRDefault="003E776D" w:rsidP="003E776D">
      <w:pPr>
        <w:suppressAutoHyphens/>
        <w:autoSpaceDN w:val="0"/>
        <w:spacing w:after="0" w:line="288" w:lineRule="auto"/>
        <w:rPr>
          <w:rFonts w:ascii="Garamond" w:eastAsia="Times New Roman" w:hAnsi="Garamond" w:cs="Times New Roman"/>
          <w:kern w:val="3"/>
          <w:lang w:eastAsia="zh-CN"/>
        </w:rPr>
      </w:pPr>
      <w:r>
        <w:rPr>
          <w:rFonts w:ascii="Garamond" w:eastAsia="Times New Roman" w:hAnsi="Garamond" w:cs="Times New Roman"/>
          <w:kern w:val="3"/>
          <w:lang w:eastAsia="zh-CN"/>
        </w:rPr>
        <w:t xml:space="preserve">NSSU.DFP.271.31.2019.KK </w:t>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t xml:space="preserve">                          Załącznik nr 1a do specyfikacji</w:t>
      </w:r>
    </w:p>
    <w:p w14:paraId="147F9540" w14:textId="77777777" w:rsidR="003E776D" w:rsidRDefault="003E776D" w:rsidP="003E776D">
      <w:pPr>
        <w:suppressAutoHyphens/>
        <w:spacing w:after="0" w:line="240" w:lineRule="auto"/>
        <w:jc w:val="right"/>
        <w:rPr>
          <w:rFonts w:ascii="Garamond" w:eastAsia="Calibri" w:hAnsi="Garamond" w:cs="Times New Roman"/>
        </w:rPr>
      </w:pPr>
      <w:r>
        <w:rPr>
          <w:rFonts w:ascii="Garamond" w:eastAsia="Calibri" w:hAnsi="Garamond" w:cs="Times New Roman"/>
        </w:rPr>
        <w:t>Załącznik nr …… do umowy</w:t>
      </w:r>
    </w:p>
    <w:p w14:paraId="7D8D6B6C" w14:textId="77777777" w:rsidR="003E776D" w:rsidRDefault="003E776D" w:rsidP="003E776D">
      <w:pPr>
        <w:suppressAutoHyphens/>
        <w:spacing w:after="0" w:line="240" w:lineRule="auto"/>
        <w:rPr>
          <w:rFonts w:ascii="Times New Roman" w:eastAsia="Times New Roman" w:hAnsi="Times New Roman" w:cs="Times New Roman"/>
          <w:b/>
          <w:sz w:val="28"/>
          <w:szCs w:val="28"/>
          <w:lang w:eastAsia="ar-SA"/>
        </w:rPr>
      </w:pPr>
    </w:p>
    <w:p w14:paraId="355F10C3" w14:textId="77777777" w:rsidR="001214B2" w:rsidRDefault="001214B2" w:rsidP="001214B2">
      <w:pPr>
        <w:suppressAutoHyphens/>
        <w:spacing w:after="0" w:line="240" w:lineRule="auto"/>
        <w:jc w:val="center"/>
        <w:rPr>
          <w:rFonts w:ascii="Garamond" w:eastAsia="Times New Roman" w:hAnsi="Garamond" w:cs="Times New Roman"/>
          <w:b/>
          <w:lang w:eastAsia="ar-SA"/>
        </w:rPr>
      </w:pPr>
      <w:r w:rsidRPr="003E776D">
        <w:rPr>
          <w:rFonts w:ascii="Garamond" w:eastAsia="Times New Roman" w:hAnsi="Garamond" w:cs="Times New Roman"/>
          <w:b/>
          <w:lang w:eastAsia="ar-SA"/>
        </w:rPr>
        <w:t>Część 13</w:t>
      </w:r>
    </w:p>
    <w:p w14:paraId="1B12CC81" w14:textId="77777777" w:rsidR="00FE0F5F" w:rsidRPr="003E776D" w:rsidRDefault="00FE0F5F" w:rsidP="001214B2">
      <w:pPr>
        <w:suppressAutoHyphens/>
        <w:spacing w:after="0" w:line="240" w:lineRule="auto"/>
        <w:jc w:val="center"/>
        <w:rPr>
          <w:rFonts w:ascii="Garamond" w:eastAsia="Times New Roman" w:hAnsi="Garamond" w:cs="Times New Roman"/>
          <w:b/>
          <w:lang w:eastAsia="ar-SA"/>
        </w:rPr>
      </w:pPr>
    </w:p>
    <w:p w14:paraId="3B3C252A" w14:textId="77777777" w:rsidR="00680F5C" w:rsidRPr="003E776D" w:rsidRDefault="00680F5C" w:rsidP="00680F5C">
      <w:pPr>
        <w:suppressAutoHyphens/>
        <w:spacing w:after="0" w:line="240" w:lineRule="auto"/>
        <w:jc w:val="center"/>
        <w:rPr>
          <w:rFonts w:ascii="Garamond" w:eastAsia="Times New Roman" w:hAnsi="Garamond" w:cs="Times New Roman"/>
          <w:b/>
          <w:lang w:eastAsia="ar-SA"/>
        </w:rPr>
      </w:pPr>
      <w:r w:rsidRPr="003E776D">
        <w:rPr>
          <w:rFonts w:ascii="Garamond" w:eastAsia="Times New Roman" w:hAnsi="Garamond" w:cs="Times New Roman"/>
          <w:b/>
          <w:lang w:eastAsia="ar-SA"/>
        </w:rPr>
        <w:t xml:space="preserve">OPIS PRZEDMIOTU ZAMÓWIENIA </w:t>
      </w:r>
    </w:p>
    <w:p w14:paraId="0D6A8DDC" w14:textId="77777777" w:rsidR="00680F5C" w:rsidRPr="003E776D" w:rsidRDefault="00680F5C" w:rsidP="00680F5C">
      <w:pPr>
        <w:suppressAutoHyphens/>
        <w:spacing w:after="0" w:line="240" w:lineRule="auto"/>
        <w:jc w:val="center"/>
        <w:rPr>
          <w:rFonts w:ascii="Garamond" w:eastAsia="Times New Roman" w:hAnsi="Garamond" w:cs="Times New Roman"/>
          <w:b/>
          <w:lang w:eastAsia="ar-SA"/>
        </w:rPr>
      </w:pPr>
      <w:r w:rsidRPr="003E776D">
        <w:rPr>
          <w:rFonts w:ascii="Garamond" w:eastAsia="Times New Roman" w:hAnsi="Garamond" w:cs="Times New Roman"/>
          <w:b/>
          <w:lang w:eastAsia="ar-SA"/>
        </w:rPr>
        <w:t xml:space="preserve"> zakup wraz z dostawą,  instalacją i uruchomieniem urządzeń dla  apteki w Nowej Siedzibie Szpitala Uniwersyteckiego Kraków-Prokocim.</w:t>
      </w:r>
    </w:p>
    <w:p w14:paraId="4BD0DCFB" w14:textId="77777777" w:rsidR="006A1742" w:rsidRPr="003E776D" w:rsidRDefault="006A1742" w:rsidP="00680F5C">
      <w:pPr>
        <w:suppressAutoHyphens/>
        <w:spacing w:after="0" w:line="240" w:lineRule="auto"/>
        <w:jc w:val="center"/>
        <w:rPr>
          <w:rFonts w:ascii="Garamond" w:eastAsia="Lucida Sans Unicode" w:hAnsi="Garamond" w:cs="Times New Roman"/>
          <w:kern w:val="3"/>
          <w:lang w:eastAsia="zh-CN" w:bidi="hi-IN"/>
        </w:rPr>
      </w:pPr>
    </w:p>
    <w:p w14:paraId="26BA5B88" w14:textId="77777777" w:rsidR="00680F5C" w:rsidRPr="003E776D" w:rsidRDefault="00680F5C" w:rsidP="00680F5C">
      <w:pPr>
        <w:suppressAutoHyphens/>
        <w:spacing w:after="0" w:line="240" w:lineRule="auto"/>
        <w:jc w:val="center"/>
        <w:rPr>
          <w:rFonts w:ascii="Garamond" w:eastAsia="Lucida Sans Unicode" w:hAnsi="Garamond" w:cs="Times New Roman"/>
          <w:kern w:val="3"/>
          <w:lang w:eastAsia="zh-CN" w:bidi="hi-IN"/>
        </w:rPr>
      </w:pPr>
      <w:r w:rsidRPr="003E776D">
        <w:rPr>
          <w:rFonts w:ascii="Garamond" w:eastAsia="Lucida Sans Unicode" w:hAnsi="Garamond" w:cs="Times New Roman"/>
          <w:kern w:val="3"/>
          <w:lang w:eastAsia="zh-CN" w:bidi="hi-IN"/>
        </w:rPr>
        <w:t>Uwagi i objaśnienia:</w:t>
      </w:r>
    </w:p>
    <w:p w14:paraId="56563BC8" w14:textId="77777777" w:rsidR="00680F5C" w:rsidRPr="003E776D" w:rsidRDefault="00680F5C" w:rsidP="00680F5C">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3E776D">
        <w:rPr>
          <w:rFonts w:ascii="Garamond" w:eastAsia="Lucida Sans Unicode" w:hAnsi="Garamond" w:cs="Times New Roman"/>
          <w:kern w:val="3"/>
          <w:lang w:eastAsia="zh-CN" w:bidi="hi-IN"/>
        </w:rPr>
        <w:t>Parametry określone jako „tak” są parametrami granicznymi. Udzielenie odpowiedzi „nie”  lub innej nie stanowiącej jednoznacznego potwierdzenia spełniania warunku będzie skutkowało odrzuceniem oferty.</w:t>
      </w:r>
    </w:p>
    <w:p w14:paraId="45405D85" w14:textId="77777777" w:rsidR="00680F5C" w:rsidRPr="003E776D" w:rsidRDefault="00680F5C" w:rsidP="00680F5C">
      <w:pPr>
        <w:numPr>
          <w:ilvl w:val="0"/>
          <w:numId w:val="3"/>
        </w:numPr>
        <w:suppressAutoHyphens/>
        <w:autoSpaceDN w:val="0"/>
        <w:spacing w:after="0" w:line="288" w:lineRule="auto"/>
        <w:jc w:val="both"/>
        <w:rPr>
          <w:rFonts w:ascii="Garamond" w:eastAsia="Lucida Sans Unicode" w:hAnsi="Garamond" w:cs="Times New Roman"/>
          <w:kern w:val="3"/>
          <w:lang w:val="en-US" w:eastAsia="zh-CN" w:bidi="hi-IN"/>
        </w:rPr>
      </w:pPr>
      <w:r w:rsidRPr="003E776D">
        <w:rPr>
          <w:rFonts w:ascii="Garamond" w:eastAsia="Lucida Sans Unicode" w:hAnsi="Garamond" w:cs="Times New Roman"/>
          <w:kern w:val="3"/>
          <w:lang w:eastAsia="zh-CN" w:bidi="hi-IN"/>
        </w:rPr>
        <w:t>Parametry o określonych warunkach liczbowych ( „=&gt;”  lub „&lt;=” ) są warunkami granicznymi, których niespełnienie spowoduje odrzucenie oferty. Wartość podana przy w/w oznaczeniach oznacza wartość wymaganą.</w:t>
      </w:r>
    </w:p>
    <w:p w14:paraId="51508671" w14:textId="77777777" w:rsidR="00680F5C" w:rsidRPr="003E776D" w:rsidRDefault="00680F5C" w:rsidP="00680F5C">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3E776D">
        <w:rPr>
          <w:rFonts w:ascii="Garamond" w:eastAsia="Lucida Sans Unicode" w:hAnsi="Garamond" w:cs="Times New Roman"/>
          <w:kern w:val="3"/>
          <w:lang w:eastAsia="zh-CN" w:bidi="hi-IN"/>
        </w:rPr>
        <w:t>Wykonawca zobowiązany jest do podania parametrów w jednostkach wskazanych w niniejszym opisie.</w:t>
      </w:r>
    </w:p>
    <w:p w14:paraId="19426FB3" w14:textId="77777777" w:rsidR="00680F5C" w:rsidRPr="003E776D" w:rsidRDefault="00680F5C" w:rsidP="00680F5C">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3E776D">
        <w:rPr>
          <w:rFonts w:ascii="Garamond" w:eastAsia="Lucida Sans Unicode" w:hAnsi="Garamond" w:cs="Times New Roman"/>
          <w:kern w:val="3"/>
          <w:lang w:eastAsia="zh-CN" w:bidi="hi-IN"/>
        </w:rPr>
        <w:t>Wykonawca gwarantuje niniejszym, że sprzęt jest fabrycznie nowy (rok produkcji: nie wcześniej niż 201</w:t>
      </w:r>
      <w:r w:rsidR="001612FA" w:rsidRPr="003E776D">
        <w:rPr>
          <w:rFonts w:ascii="Garamond" w:eastAsia="Lucida Sans Unicode" w:hAnsi="Garamond" w:cs="Times New Roman"/>
          <w:kern w:val="3"/>
          <w:lang w:eastAsia="zh-CN" w:bidi="hi-IN"/>
        </w:rPr>
        <w:t>9</w:t>
      </w:r>
      <w:r w:rsidRPr="003E776D">
        <w:rPr>
          <w:rFonts w:ascii="Garamond" w:eastAsia="Lucida Sans Unicode" w:hAnsi="Garamond" w:cs="Times New Roman"/>
          <w:kern w:val="3"/>
          <w:lang w:eastAsia="zh-CN" w:bidi="hi-IN"/>
        </w:rPr>
        <w:t>), nieużywany, kompletny i do jego uruchomienia oraz stosowania zgodnie z przeznaczeniem nie jest konieczny zakup dodatkowych elementów i akcesoriów. Żaden aparat ani jego część składowa, wyposażenie, etc. nie jest sprzętem rekondycjonowanym, powystawowym i nie był wykorzystywany wcześniej przez innego użytkownika.</w:t>
      </w:r>
    </w:p>
    <w:p w14:paraId="24C3E6EB" w14:textId="77777777" w:rsidR="00680F5C" w:rsidRPr="003E776D" w:rsidRDefault="00A06358" w:rsidP="00680F5C">
      <w:pPr>
        <w:suppressAutoHyphens/>
        <w:autoSpaceDN w:val="0"/>
        <w:spacing w:after="0" w:line="288" w:lineRule="auto"/>
        <w:textAlignment w:val="baseline"/>
        <w:rPr>
          <w:rFonts w:ascii="Garamond" w:eastAsia="Lucida Sans Unicode" w:hAnsi="Garamond" w:cs="Times New Roman"/>
          <w:kern w:val="3"/>
          <w:lang w:eastAsia="zh-CN" w:bidi="hi-IN"/>
        </w:rPr>
      </w:pPr>
      <w:r w:rsidRPr="003E776D">
        <w:rPr>
          <w:rFonts w:ascii="Garamond" w:eastAsia="Lucida Sans Unicode" w:hAnsi="Garamond" w:cs="Times New Roman"/>
          <w:kern w:val="3"/>
          <w:lang w:eastAsia="zh-CN" w:bidi="hi-IN"/>
        </w:rPr>
        <w:t>-</w:t>
      </w:r>
      <w:r w:rsidRPr="003E776D">
        <w:rPr>
          <w:rFonts w:ascii="Garamond" w:eastAsia="Lucida Sans Unicode" w:hAnsi="Garamond" w:cs="Times New Roman"/>
          <w:kern w:val="3"/>
          <w:lang w:eastAsia="zh-CN" w:bidi="hi-IN"/>
        </w:rPr>
        <w:tab/>
        <w:t>W przypadku punktacji proporcjonalnej ocena jest przeprowadzana w sposób następujący: oferta zawierająca najkorzystniejszą wartość otrzymuje maksymalną liczę punktów, wszystkie pozostałe proporcjonalnie mniej w stosunku do najkorzystniejszej wartości.</w:t>
      </w:r>
    </w:p>
    <w:p w14:paraId="0A7E8464" w14:textId="77777777" w:rsidR="00661FE5" w:rsidRPr="003E776D" w:rsidRDefault="00661FE5" w:rsidP="00661FE5">
      <w:pPr>
        <w:suppressAutoHyphens/>
        <w:autoSpaceDN w:val="0"/>
        <w:spacing w:after="0" w:line="288" w:lineRule="auto"/>
        <w:textAlignment w:val="baseline"/>
        <w:rPr>
          <w:rFonts w:ascii="Garamond" w:eastAsia="Lucida Sans Unicode" w:hAnsi="Garamond" w:cs="Times New Roman"/>
          <w:kern w:val="3"/>
          <w:lang w:eastAsia="zh-CN" w:bidi="hi-IN"/>
        </w:rPr>
      </w:pPr>
      <w:r w:rsidRPr="003E776D">
        <w:rPr>
          <w:rFonts w:ascii="Garamond" w:eastAsia="Lucida Sans Unicode" w:hAnsi="Garamond" w:cs="Times New Roman"/>
          <w:kern w:val="3"/>
          <w:lang w:eastAsia="zh-CN" w:bidi="hi-IN"/>
        </w:rPr>
        <w:t>-          Gdziekolwiek w Specyfikacji Istotnych Warunków Zamówienia przywołane są normy, lub nazwy własne lub znaki towarowe lub patenty lub pochodzenie, źródło lub szczególny proces, który charakteryzuje produkty dostarczane przez konkretnego Wykonawcę, Zamawiający dopuszcza rozwiązania równoważne.</w:t>
      </w:r>
    </w:p>
    <w:p w14:paraId="32A99A97" w14:textId="77777777" w:rsidR="00680F5C" w:rsidRPr="003E776D" w:rsidRDefault="00680F5C" w:rsidP="00680F5C">
      <w:pPr>
        <w:suppressAutoHyphens/>
        <w:autoSpaceDN w:val="0"/>
        <w:spacing w:after="0" w:line="288" w:lineRule="auto"/>
        <w:textAlignment w:val="baseline"/>
        <w:rPr>
          <w:rFonts w:ascii="Garamond" w:eastAsia="Lucida Sans Unicode" w:hAnsi="Garamond" w:cs="Times New Roman"/>
          <w:kern w:val="3"/>
          <w:lang w:eastAsia="zh-CN" w:bidi="hi-IN"/>
        </w:rPr>
      </w:pPr>
    </w:p>
    <w:tbl>
      <w:tblPr>
        <w:tblStyle w:val="Tabela-Siatka1"/>
        <w:tblW w:w="0" w:type="auto"/>
        <w:tblLook w:val="04A0" w:firstRow="1" w:lastRow="0" w:firstColumn="1" w:lastColumn="0" w:noHBand="0" w:noVBand="1"/>
      </w:tblPr>
      <w:tblGrid>
        <w:gridCol w:w="573"/>
        <w:gridCol w:w="1180"/>
        <w:gridCol w:w="1380"/>
        <w:gridCol w:w="878"/>
        <w:gridCol w:w="3086"/>
        <w:gridCol w:w="1554"/>
        <w:gridCol w:w="1532"/>
        <w:gridCol w:w="1939"/>
        <w:gridCol w:w="2098"/>
      </w:tblGrid>
      <w:tr w:rsidR="000E2C78" w:rsidRPr="00C16D19" w14:paraId="305368F9" w14:textId="77777777" w:rsidTr="00647688">
        <w:trPr>
          <w:trHeight w:val="550"/>
        </w:trPr>
        <w:tc>
          <w:tcPr>
            <w:tcW w:w="577" w:type="dxa"/>
            <w:tcBorders>
              <w:bottom w:val="single" w:sz="4" w:space="0" w:color="auto"/>
            </w:tcBorders>
            <w:shd w:val="clear" w:color="auto" w:fill="F2F2F2" w:themeFill="background1" w:themeFillShade="F2"/>
            <w:vAlign w:val="center"/>
          </w:tcPr>
          <w:p w14:paraId="2F9C576B" w14:textId="77777777" w:rsidR="001867D5" w:rsidRPr="00C16D19" w:rsidRDefault="001867D5" w:rsidP="00647688">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t xml:space="preserve">Lp. </w:t>
            </w:r>
          </w:p>
        </w:tc>
        <w:tc>
          <w:tcPr>
            <w:tcW w:w="2650" w:type="dxa"/>
            <w:gridSpan w:val="2"/>
            <w:tcBorders>
              <w:bottom w:val="nil"/>
            </w:tcBorders>
            <w:shd w:val="clear" w:color="auto" w:fill="F2F2F2" w:themeFill="background1" w:themeFillShade="F2"/>
            <w:vAlign w:val="center"/>
          </w:tcPr>
          <w:p w14:paraId="1BD25F11" w14:textId="77777777" w:rsidR="001867D5" w:rsidRPr="00C16D19" w:rsidRDefault="001867D5" w:rsidP="00647688">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t xml:space="preserve">Przedmiot zamówienia </w:t>
            </w:r>
          </w:p>
        </w:tc>
        <w:tc>
          <w:tcPr>
            <w:tcW w:w="880" w:type="dxa"/>
            <w:tcBorders>
              <w:bottom w:val="single" w:sz="4" w:space="0" w:color="auto"/>
              <w:right w:val="single" w:sz="4" w:space="0" w:color="auto"/>
            </w:tcBorders>
            <w:shd w:val="clear" w:color="auto" w:fill="F2F2F2" w:themeFill="background1" w:themeFillShade="F2"/>
            <w:vAlign w:val="center"/>
          </w:tcPr>
          <w:p w14:paraId="7095D5AE" w14:textId="77777777" w:rsidR="001867D5" w:rsidRPr="00C16D19" w:rsidRDefault="001867D5" w:rsidP="00647688">
            <w:pPr>
              <w:jc w:val="center"/>
              <w:rPr>
                <w:rFonts w:ascii="Garamond" w:eastAsia="Times New Roman" w:hAnsi="Garamond" w:cs="Times New Roman"/>
                <w:b/>
                <w:lang w:eastAsia="pl-PL"/>
              </w:rPr>
            </w:pPr>
            <w:r w:rsidRPr="00C16D19">
              <w:rPr>
                <w:rFonts w:ascii="Garamond" w:eastAsia="Times New Roman" w:hAnsi="Garamond" w:cs="Times New Roman"/>
                <w:b/>
                <w:lang w:eastAsia="pl-PL"/>
              </w:rPr>
              <w:t>Liczba sztuk</w:t>
            </w:r>
          </w:p>
        </w:tc>
        <w:tc>
          <w:tcPr>
            <w:tcW w:w="3200" w:type="dxa"/>
            <w:tcBorders>
              <w:bottom w:val="single" w:sz="4" w:space="0" w:color="auto"/>
            </w:tcBorders>
            <w:shd w:val="clear" w:color="auto" w:fill="F2F2F2" w:themeFill="background1" w:themeFillShade="F2"/>
          </w:tcPr>
          <w:p w14:paraId="3F33717E" w14:textId="77777777" w:rsidR="001867D5" w:rsidRDefault="001867D5" w:rsidP="00647688">
            <w:pPr>
              <w:jc w:val="center"/>
              <w:rPr>
                <w:rFonts w:ascii="Garamond" w:eastAsia="Times New Roman" w:hAnsi="Garamond" w:cs="Times New Roman"/>
                <w:b/>
                <w:lang w:eastAsia="pl-PL"/>
              </w:rPr>
            </w:pPr>
            <w:r>
              <w:rPr>
                <w:rFonts w:ascii="Garamond" w:eastAsia="Times New Roman" w:hAnsi="Garamond" w:cs="Times New Roman"/>
                <w:b/>
                <w:lang w:eastAsia="pl-PL"/>
              </w:rPr>
              <w:t>Nazwa i </w:t>
            </w:r>
            <w:r w:rsidRPr="00B80F30">
              <w:rPr>
                <w:rFonts w:ascii="Garamond" w:eastAsia="Times New Roman" w:hAnsi="Garamond" w:cs="Times New Roman"/>
                <w:b/>
                <w:lang w:eastAsia="pl-PL"/>
              </w:rPr>
              <w:t>typ/model/</w:t>
            </w:r>
          </w:p>
          <w:p w14:paraId="3395BD39" w14:textId="77777777" w:rsidR="001867D5" w:rsidRPr="00C16D19" w:rsidRDefault="001867D5" w:rsidP="00647688">
            <w:pPr>
              <w:jc w:val="center"/>
              <w:rPr>
                <w:rFonts w:ascii="Garamond" w:eastAsia="Times New Roman" w:hAnsi="Garamond" w:cs="Times New Roman"/>
                <w:b/>
                <w:lang w:eastAsia="pl-PL"/>
              </w:rPr>
            </w:pPr>
            <w:r w:rsidRPr="00B80F30">
              <w:rPr>
                <w:rFonts w:ascii="Garamond" w:eastAsia="Times New Roman" w:hAnsi="Garamond" w:cs="Times New Roman"/>
                <w:b/>
                <w:lang w:eastAsia="pl-PL"/>
              </w:rPr>
              <w:t>Producent/Kraj produkcji</w:t>
            </w:r>
          </w:p>
        </w:tc>
        <w:tc>
          <w:tcPr>
            <w:tcW w:w="1590" w:type="dxa"/>
            <w:tcBorders>
              <w:bottom w:val="single" w:sz="4" w:space="0" w:color="auto"/>
            </w:tcBorders>
            <w:shd w:val="clear" w:color="auto" w:fill="F2F2F2" w:themeFill="background1" w:themeFillShade="F2"/>
          </w:tcPr>
          <w:p w14:paraId="1289145E" w14:textId="77777777" w:rsidR="001867D5" w:rsidRDefault="001867D5" w:rsidP="00647688">
            <w:pPr>
              <w:jc w:val="center"/>
              <w:rPr>
                <w:rFonts w:ascii="Garamond" w:eastAsia="Times New Roman" w:hAnsi="Garamond" w:cs="Times New Roman"/>
                <w:b/>
                <w:lang w:eastAsia="pl-PL"/>
              </w:rPr>
            </w:pPr>
            <w:r>
              <w:rPr>
                <w:rFonts w:ascii="Garamond" w:eastAsia="Times New Roman" w:hAnsi="Garamond" w:cs="Times New Roman"/>
                <w:b/>
                <w:lang w:eastAsia="pl-PL"/>
              </w:rPr>
              <w:t>Rok produkcji</w:t>
            </w:r>
          </w:p>
          <w:p w14:paraId="2FDF19C4" w14:textId="77777777" w:rsidR="001867D5" w:rsidRDefault="001867D5" w:rsidP="00647688">
            <w:pPr>
              <w:jc w:val="center"/>
              <w:rPr>
                <w:rFonts w:ascii="Garamond" w:eastAsia="Times New Roman" w:hAnsi="Garamond" w:cs="Times New Roman"/>
                <w:b/>
                <w:lang w:eastAsia="pl-PL"/>
              </w:rPr>
            </w:pPr>
            <w:r>
              <w:rPr>
                <w:rFonts w:ascii="Garamond" w:eastAsia="Times New Roman" w:hAnsi="Garamond" w:cs="Times New Roman"/>
                <w:b/>
                <w:lang w:eastAsia="pl-PL"/>
              </w:rPr>
              <w:t xml:space="preserve"> </w:t>
            </w:r>
            <w:r>
              <w:rPr>
                <w:rFonts w:ascii="Garamond" w:eastAsia="Lucida Sans Unicode" w:hAnsi="Garamond"/>
                <w:kern w:val="3"/>
                <w:lang w:eastAsia="zh-CN" w:bidi="hi-IN"/>
              </w:rPr>
              <w:t>(nie wcześniej niż 2019)</w:t>
            </w:r>
          </w:p>
          <w:p w14:paraId="1CEC2FD9" w14:textId="77777777" w:rsidR="001867D5" w:rsidRDefault="001867D5" w:rsidP="00647688">
            <w:pPr>
              <w:jc w:val="center"/>
              <w:rPr>
                <w:rFonts w:ascii="Garamond" w:eastAsia="Times New Roman" w:hAnsi="Garamond" w:cs="Times New Roman"/>
                <w:b/>
                <w:lang w:eastAsia="pl-PL"/>
              </w:rPr>
            </w:pPr>
          </w:p>
        </w:tc>
        <w:tc>
          <w:tcPr>
            <w:tcW w:w="1134" w:type="dxa"/>
            <w:tcBorders>
              <w:bottom w:val="single" w:sz="4" w:space="0" w:color="auto"/>
              <w:right w:val="single" w:sz="4" w:space="0" w:color="auto"/>
            </w:tcBorders>
            <w:shd w:val="clear" w:color="auto" w:fill="F2F2F2" w:themeFill="background1" w:themeFillShade="F2"/>
          </w:tcPr>
          <w:p w14:paraId="2BF461CA" w14:textId="77777777" w:rsidR="001867D5" w:rsidRPr="00C16D19" w:rsidRDefault="001867D5" w:rsidP="00647688">
            <w:pPr>
              <w:jc w:val="center"/>
              <w:rPr>
                <w:rFonts w:ascii="Garamond" w:eastAsia="Times New Roman" w:hAnsi="Garamond" w:cs="Times New Roman"/>
                <w:b/>
                <w:lang w:eastAsia="pl-PL"/>
              </w:rPr>
            </w:pPr>
            <w:r w:rsidRPr="00B80F30">
              <w:rPr>
                <w:rFonts w:ascii="Garamond" w:eastAsia="Times New Roman" w:hAnsi="Garamond" w:cs="Times New Roman"/>
                <w:b/>
                <w:lang w:eastAsia="pl-PL"/>
              </w:rPr>
              <w:t xml:space="preserve">Klasa wyrobu medycznego </w:t>
            </w:r>
            <w:r>
              <w:rPr>
                <w:rFonts w:ascii="Garamond" w:eastAsia="Times New Roman" w:hAnsi="Garamond" w:cs="Times New Roman"/>
                <w:b/>
                <w:lang w:eastAsia="pl-PL"/>
              </w:rPr>
              <w:t xml:space="preserve"> </w:t>
            </w:r>
            <w:r>
              <w:rPr>
                <w:rFonts w:ascii="Garamond" w:eastAsia="Times New Roman" w:hAnsi="Garamond" w:cs="Times New Roman"/>
                <w:lang w:eastAsia="pl-PL"/>
              </w:rPr>
              <w:t>(jeżeli </w:t>
            </w:r>
            <w:r w:rsidRPr="00B80F30">
              <w:rPr>
                <w:rFonts w:ascii="Garamond" w:eastAsia="Times New Roman" w:hAnsi="Garamond" w:cs="Times New Roman"/>
                <w:lang w:eastAsia="pl-PL"/>
              </w:rPr>
              <w:t>dotyczy):</w:t>
            </w:r>
          </w:p>
        </w:tc>
        <w:tc>
          <w:tcPr>
            <w:tcW w:w="198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9584092" w14:textId="77777777" w:rsidR="001867D5" w:rsidRPr="00C16D19" w:rsidRDefault="001867D5" w:rsidP="00647688">
            <w:pPr>
              <w:jc w:val="center"/>
              <w:rPr>
                <w:rFonts w:ascii="Garamond" w:eastAsia="Times New Roman" w:hAnsi="Garamond" w:cs="Times New Roman"/>
                <w:b/>
                <w:lang w:eastAsia="pl-PL"/>
              </w:rPr>
            </w:pPr>
            <w:r>
              <w:rPr>
                <w:rFonts w:ascii="Garamond" w:eastAsia="Times New Roman" w:hAnsi="Garamond" w:cs="Times New Roman"/>
                <w:b/>
                <w:lang w:eastAsia="pl-PL"/>
              </w:rPr>
              <w:t>Cena jednostkowa brutto wraz z </w:t>
            </w:r>
            <w:r w:rsidRPr="00C16D19">
              <w:rPr>
                <w:rFonts w:ascii="Garamond" w:eastAsia="Times New Roman" w:hAnsi="Garamond" w:cs="Times New Roman"/>
                <w:b/>
                <w:lang w:eastAsia="pl-PL"/>
              </w:rPr>
              <w:t>dostawą (w zł)</w:t>
            </w:r>
          </w:p>
        </w:tc>
        <w:tc>
          <w:tcPr>
            <w:tcW w:w="220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9B2181A" w14:textId="77777777" w:rsidR="001867D5" w:rsidRPr="00C16D19" w:rsidRDefault="001867D5" w:rsidP="00647688">
            <w:pPr>
              <w:jc w:val="center"/>
              <w:rPr>
                <w:rFonts w:ascii="Garamond" w:eastAsia="Times New Roman" w:hAnsi="Garamond" w:cs="Times New Roman"/>
                <w:b/>
                <w:lang w:eastAsia="pl-PL"/>
              </w:rPr>
            </w:pPr>
            <w:r>
              <w:rPr>
                <w:rFonts w:ascii="Garamond" w:eastAsia="Times New Roman" w:hAnsi="Garamond" w:cs="Times New Roman"/>
                <w:b/>
                <w:lang w:eastAsia="pl-PL"/>
              </w:rPr>
              <w:t>Cena brutto razem (w </w:t>
            </w:r>
            <w:r w:rsidRPr="00C16D19">
              <w:rPr>
                <w:rFonts w:ascii="Garamond" w:eastAsia="Times New Roman" w:hAnsi="Garamond" w:cs="Times New Roman"/>
                <w:b/>
                <w:lang w:eastAsia="pl-PL"/>
              </w:rPr>
              <w:t>zł)</w:t>
            </w:r>
          </w:p>
        </w:tc>
      </w:tr>
      <w:tr w:rsidR="000E2C78" w:rsidRPr="00C16D19" w14:paraId="4925304C" w14:textId="77777777" w:rsidTr="00647688">
        <w:trPr>
          <w:trHeight w:val="647"/>
        </w:trPr>
        <w:tc>
          <w:tcPr>
            <w:tcW w:w="577" w:type="dxa"/>
            <w:tcBorders>
              <w:bottom w:val="single" w:sz="4" w:space="0" w:color="auto"/>
            </w:tcBorders>
            <w:shd w:val="clear" w:color="auto" w:fill="F2F2F2" w:themeFill="background1" w:themeFillShade="F2"/>
            <w:vAlign w:val="center"/>
          </w:tcPr>
          <w:p w14:paraId="0AEEF5E5" w14:textId="77777777" w:rsidR="001867D5" w:rsidRPr="00C16D19" w:rsidRDefault="001867D5" w:rsidP="00647688">
            <w:pPr>
              <w:jc w:val="center"/>
              <w:rPr>
                <w:rFonts w:ascii="Garamond" w:eastAsia="Times New Roman" w:hAnsi="Garamond" w:cs="Times New Roman"/>
                <w:lang w:eastAsia="pl-PL"/>
              </w:rPr>
            </w:pPr>
            <w:r w:rsidRPr="00C16D19">
              <w:rPr>
                <w:rFonts w:ascii="Garamond" w:eastAsia="Times New Roman" w:hAnsi="Garamond" w:cs="Times New Roman"/>
                <w:lang w:eastAsia="pl-PL"/>
              </w:rPr>
              <w:t>1.</w:t>
            </w:r>
          </w:p>
        </w:tc>
        <w:tc>
          <w:tcPr>
            <w:tcW w:w="2650" w:type="dxa"/>
            <w:gridSpan w:val="2"/>
            <w:tcBorders>
              <w:bottom w:val="single" w:sz="4" w:space="0" w:color="auto"/>
            </w:tcBorders>
            <w:shd w:val="clear" w:color="auto" w:fill="F2F2F2" w:themeFill="background1" w:themeFillShade="F2"/>
            <w:vAlign w:val="center"/>
          </w:tcPr>
          <w:p w14:paraId="0C5C1914" w14:textId="77777777" w:rsidR="001867D5" w:rsidRPr="00C16D19" w:rsidRDefault="001867D5" w:rsidP="000E2C78">
            <w:pPr>
              <w:rPr>
                <w:rFonts w:ascii="Garamond" w:eastAsia="Times New Roman" w:hAnsi="Garamond" w:cs="Times New Roman"/>
                <w:lang w:eastAsia="pl-PL"/>
              </w:rPr>
            </w:pPr>
            <w:r w:rsidRPr="001867D5">
              <w:rPr>
                <w:rFonts w:ascii="Garamond" w:eastAsia="Times New Roman" w:hAnsi="Garamond" w:cs="Times New Roman"/>
                <w:b/>
                <w:lang w:eastAsia="pl-PL"/>
              </w:rPr>
              <w:t xml:space="preserve">Waga elektroniczna recepturowa </w:t>
            </w:r>
            <w:r w:rsidR="000E2C78" w:rsidRPr="000E2C78">
              <w:rPr>
                <w:rFonts w:ascii="Garamond" w:eastAsia="Times New Roman" w:hAnsi="Garamond" w:cs="Times New Roman"/>
                <w:b/>
                <w:lang w:eastAsia="pl-PL"/>
              </w:rPr>
              <w:t>(I)</w:t>
            </w:r>
          </w:p>
        </w:tc>
        <w:tc>
          <w:tcPr>
            <w:tcW w:w="880" w:type="dxa"/>
            <w:tcBorders>
              <w:bottom w:val="single" w:sz="4" w:space="0" w:color="auto"/>
              <w:right w:val="single" w:sz="4" w:space="0" w:color="auto"/>
            </w:tcBorders>
            <w:shd w:val="clear" w:color="auto" w:fill="F2F2F2" w:themeFill="background1" w:themeFillShade="F2"/>
            <w:vAlign w:val="center"/>
          </w:tcPr>
          <w:p w14:paraId="443AC14C" w14:textId="77777777" w:rsidR="001867D5" w:rsidRPr="00C16D19" w:rsidRDefault="001867D5" w:rsidP="00647688">
            <w:pPr>
              <w:jc w:val="center"/>
              <w:rPr>
                <w:rFonts w:ascii="Garamond" w:eastAsia="Times New Roman" w:hAnsi="Garamond" w:cs="Times New Roman"/>
                <w:lang w:eastAsia="pl-PL"/>
              </w:rPr>
            </w:pPr>
            <w:r>
              <w:rPr>
                <w:rFonts w:ascii="Garamond" w:eastAsia="Times New Roman" w:hAnsi="Garamond" w:cs="Times New Roman"/>
                <w:lang w:eastAsia="pl-PL"/>
              </w:rPr>
              <w:t>2</w:t>
            </w:r>
          </w:p>
        </w:tc>
        <w:tc>
          <w:tcPr>
            <w:tcW w:w="3200" w:type="dxa"/>
            <w:tcBorders>
              <w:bottom w:val="single" w:sz="4" w:space="0" w:color="auto"/>
            </w:tcBorders>
            <w:vAlign w:val="center"/>
          </w:tcPr>
          <w:p w14:paraId="1D1660D2" w14:textId="77777777" w:rsidR="001867D5" w:rsidRPr="00C16D19" w:rsidRDefault="001867D5" w:rsidP="00647688">
            <w:pPr>
              <w:jc w:val="center"/>
              <w:rPr>
                <w:rFonts w:ascii="Garamond" w:eastAsia="Calibri" w:hAnsi="Garamond" w:cs="Times New Roman"/>
              </w:rPr>
            </w:pPr>
          </w:p>
        </w:tc>
        <w:tc>
          <w:tcPr>
            <w:tcW w:w="1590" w:type="dxa"/>
            <w:tcBorders>
              <w:bottom w:val="single" w:sz="4" w:space="0" w:color="auto"/>
            </w:tcBorders>
            <w:vAlign w:val="center"/>
          </w:tcPr>
          <w:p w14:paraId="7E8D1474" w14:textId="77777777" w:rsidR="001867D5" w:rsidRPr="00C16D19" w:rsidRDefault="001867D5" w:rsidP="00647688">
            <w:pPr>
              <w:jc w:val="center"/>
              <w:rPr>
                <w:rFonts w:ascii="Garamond" w:eastAsia="Calibri" w:hAnsi="Garamond" w:cs="Times New Roman"/>
              </w:rPr>
            </w:pPr>
          </w:p>
        </w:tc>
        <w:tc>
          <w:tcPr>
            <w:tcW w:w="1134" w:type="dxa"/>
            <w:tcBorders>
              <w:right w:val="single" w:sz="4" w:space="0" w:color="auto"/>
            </w:tcBorders>
            <w:vAlign w:val="center"/>
          </w:tcPr>
          <w:p w14:paraId="0556A0E1" w14:textId="77777777" w:rsidR="001867D5" w:rsidRPr="00C16D19" w:rsidRDefault="001867D5" w:rsidP="00647688">
            <w:pPr>
              <w:jc w:val="center"/>
              <w:rPr>
                <w:rFonts w:ascii="Garamond" w:eastAsia="Calibri" w:hAnsi="Garamond" w:cs="Times New Roman"/>
              </w:rPr>
            </w:pPr>
          </w:p>
        </w:tc>
        <w:tc>
          <w:tcPr>
            <w:tcW w:w="1984" w:type="dxa"/>
            <w:tcBorders>
              <w:top w:val="single" w:sz="4" w:space="0" w:color="auto"/>
              <w:left w:val="single" w:sz="4" w:space="0" w:color="auto"/>
              <w:bottom w:val="single" w:sz="4" w:space="0" w:color="auto"/>
              <w:right w:val="single" w:sz="4" w:space="0" w:color="auto"/>
            </w:tcBorders>
            <w:vAlign w:val="center"/>
          </w:tcPr>
          <w:p w14:paraId="6766793B" w14:textId="77777777" w:rsidR="001867D5" w:rsidRPr="00C16D19" w:rsidRDefault="001867D5" w:rsidP="00647688">
            <w:pPr>
              <w:jc w:val="center"/>
              <w:rPr>
                <w:rFonts w:ascii="Garamond" w:eastAsia="Calibri" w:hAnsi="Garamond" w:cs="Times New Roman"/>
              </w:rPr>
            </w:pPr>
          </w:p>
        </w:tc>
        <w:tc>
          <w:tcPr>
            <w:tcW w:w="2205" w:type="dxa"/>
            <w:tcBorders>
              <w:top w:val="single" w:sz="4" w:space="0" w:color="auto"/>
              <w:left w:val="single" w:sz="4" w:space="0" w:color="auto"/>
              <w:bottom w:val="single" w:sz="4" w:space="0" w:color="auto"/>
              <w:right w:val="single" w:sz="4" w:space="0" w:color="auto"/>
            </w:tcBorders>
            <w:vAlign w:val="center"/>
          </w:tcPr>
          <w:p w14:paraId="6145ADB0" w14:textId="77777777" w:rsidR="001867D5" w:rsidRPr="00C16D19" w:rsidRDefault="001867D5" w:rsidP="00647688">
            <w:pPr>
              <w:jc w:val="center"/>
              <w:rPr>
                <w:rFonts w:ascii="Garamond" w:eastAsia="Calibri" w:hAnsi="Garamond" w:cs="Times New Roman"/>
              </w:rPr>
            </w:pPr>
          </w:p>
        </w:tc>
      </w:tr>
      <w:tr w:rsidR="000E2C78" w:rsidRPr="00C16D19" w14:paraId="49D9DFE1" w14:textId="77777777" w:rsidTr="00647688">
        <w:trPr>
          <w:trHeight w:val="858"/>
        </w:trPr>
        <w:tc>
          <w:tcPr>
            <w:tcW w:w="577" w:type="dxa"/>
            <w:tcBorders>
              <w:bottom w:val="single" w:sz="4" w:space="0" w:color="auto"/>
            </w:tcBorders>
            <w:shd w:val="clear" w:color="auto" w:fill="F2F2F2" w:themeFill="background1" w:themeFillShade="F2"/>
            <w:vAlign w:val="center"/>
          </w:tcPr>
          <w:p w14:paraId="32BABB03" w14:textId="77777777" w:rsidR="001867D5" w:rsidRPr="00C16D19" w:rsidRDefault="001867D5" w:rsidP="00647688">
            <w:pPr>
              <w:jc w:val="center"/>
              <w:rPr>
                <w:rFonts w:ascii="Garamond" w:eastAsia="Times New Roman" w:hAnsi="Garamond" w:cs="Times New Roman"/>
                <w:lang w:eastAsia="pl-PL"/>
              </w:rPr>
            </w:pPr>
            <w:r>
              <w:rPr>
                <w:rFonts w:ascii="Garamond" w:eastAsia="Times New Roman" w:hAnsi="Garamond" w:cs="Times New Roman"/>
                <w:lang w:eastAsia="pl-PL"/>
              </w:rPr>
              <w:lastRenderedPageBreak/>
              <w:t>2</w:t>
            </w:r>
            <w:r w:rsidRPr="00C16D19">
              <w:rPr>
                <w:rFonts w:ascii="Garamond" w:eastAsia="Times New Roman" w:hAnsi="Garamond" w:cs="Times New Roman"/>
                <w:lang w:eastAsia="pl-PL"/>
              </w:rPr>
              <w:t xml:space="preserve">. </w:t>
            </w:r>
          </w:p>
        </w:tc>
        <w:tc>
          <w:tcPr>
            <w:tcW w:w="2650" w:type="dxa"/>
            <w:gridSpan w:val="2"/>
            <w:tcBorders>
              <w:bottom w:val="single" w:sz="4" w:space="0" w:color="auto"/>
            </w:tcBorders>
            <w:shd w:val="clear" w:color="auto" w:fill="F2F2F2" w:themeFill="background1" w:themeFillShade="F2"/>
            <w:vAlign w:val="center"/>
          </w:tcPr>
          <w:p w14:paraId="40A52F0B" w14:textId="77777777" w:rsidR="000E2C78" w:rsidRDefault="001867D5" w:rsidP="00647688">
            <w:pPr>
              <w:rPr>
                <w:rFonts w:ascii="Garamond" w:hAnsi="Garamond" w:cs="Times New Roman"/>
                <w:b/>
              </w:rPr>
            </w:pPr>
            <w:r w:rsidRPr="003E776D">
              <w:rPr>
                <w:rFonts w:ascii="Garamond" w:hAnsi="Garamond" w:cs="Times New Roman"/>
                <w:b/>
              </w:rPr>
              <w:t>Waga</w:t>
            </w:r>
            <w:r w:rsidR="000E2C78">
              <w:rPr>
                <w:rFonts w:ascii="Garamond" w:hAnsi="Garamond" w:cs="Times New Roman"/>
                <w:b/>
              </w:rPr>
              <w:t xml:space="preserve"> elektroniczna</w:t>
            </w:r>
          </w:p>
          <w:p w14:paraId="1C0A8161" w14:textId="77777777" w:rsidR="001867D5" w:rsidRPr="00C16D19" w:rsidRDefault="001867D5" w:rsidP="00647688">
            <w:pPr>
              <w:rPr>
                <w:rFonts w:ascii="Garamond" w:hAnsi="Garamond" w:cs="Times New Roman"/>
              </w:rPr>
            </w:pPr>
            <w:r>
              <w:rPr>
                <w:rFonts w:ascii="Garamond" w:hAnsi="Garamond" w:cs="Times New Roman"/>
                <w:b/>
              </w:rPr>
              <w:t xml:space="preserve">recepturowa </w:t>
            </w:r>
            <w:r w:rsidR="000E2C78" w:rsidRPr="000E2C78">
              <w:rPr>
                <w:rFonts w:ascii="Garamond" w:hAnsi="Garamond" w:cs="Times New Roman"/>
                <w:b/>
              </w:rPr>
              <w:t>(I</w:t>
            </w:r>
            <w:r w:rsidR="000E2C78">
              <w:rPr>
                <w:rFonts w:ascii="Garamond" w:hAnsi="Garamond" w:cs="Times New Roman"/>
                <w:b/>
              </w:rPr>
              <w:t>I</w:t>
            </w:r>
            <w:r w:rsidR="000E2C78" w:rsidRPr="000E2C78">
              <w:rPr>
                <w:rFonts w:ascii="Garamond" w:hAnsi="Garamond" w:cs="Times New Roman"/>
                <w:b/>
              </w:rPr>
              <w:t>)</w:t>
            </w:r>
          </w:p>
        </w:tc>
        <w:tc>
          <w:tcPr>
            <w:tcW w:w="880" w:type="dxa"/>
            <w:tcBorders>
              <w:bottom w:val="single" w:sz="4" w:space="0" w:color="auto"/>
              <w:right w:val="single" w:sz="4" w:space="0" w:color="auto"/>
            </w:tcBorders>
            <w:shd w:val="clear" w:color="auto" w:fill="F2F2F2" w:themeFill="background1" w:themeFillShade="F2"/>
            <w:vAlign w:val="center"/>
          </w:tcPr>
          <w:p w14:paraId="5A122B8C" w14:textId="77777777" w:rsidR="001867D5" w:rsidRPr="00C16D19" w:rsidRDefault="001867D5" w:rsidP="00647688">
            <w:pPr>
              <w:jc w:val="center"/>
              <w:rPr>
                <w:rFonts w:ascii="Garamond" w:eastAsia="Times New Roman" w:hAnsi="Garamond" w:cs="Times New Roman"/>
                <w:lang w:eastAsia="pl-PL"/>
              </w:rPr>
            </w:pPr>
            <w:r>
              <w:rPr>
                <w:rFonts w:ascii="Garamond" w:eastAsia="Times New Roman" w:hAnsi="Garamond" w:cs="Times New Roman"/>
                <w:lang w:eastAsia="pl-PL"/>
              </w:rPr>
              <w:t>3</w:t>
            </w:r>
          </w:p>
        </w:tc>
        <w:tc>
          <w:tcPr>
            <w:tcW w:w="3200" w:type="dxa"/>
            <w:tcBorders>
              <w:bottom w:val="single" w:sz="4" w:space="0" w:color="auto"/>
            </w:tcBorders>
            <w:vAlign w:val="center"/>
          </w:tcPr>
          <w:p w14:paraId="061D7460" w14:textId="77777777" w:rsidR="001867D5" w:rsidRPr="00C16D19" w:rsidRDefault="001867D5" w:rsidP="00647688">
            <w:pPr>
              <w:jc w:val="center"/>
              <w:rPr>
                <w:rFonts w:ascii="Garamond" w:eastAsia="Calibri" w:hAnsi="Garamond" w:cs="Times New Roman"/>
              </w:rPr>
            </w:pPr>
          </w:p>
        </w:tc>
        <w:tc>
          <w:tcPr>
            <w:tcW w:w="1590" w:type="dxa"/>
            <w:tcBorders>
              <w:bottom w:val="single" w:sz="4" w:space="0" w:color="auto"/>
            </w:tcBorders>
            <w:vAlign w:val="center"/>
          </w:tcPr>
          <w:p w14:paraId="33064A89" w14:textId="77777777" w:rsidR="001867D5" w:rsidRPr="00C16D19" w:rsidRDefault="001867D5" w:rsidP="00647688">
            <w:pPr>
              <w:jc w:val="center"/>
              <w:rPr>
                <w:rFonts w:ascii="Garamond" w:eastAsia="Calibri" w:hAnsi="Garamond" w:cs="Times New Roman"/>
              </w:rPr>
            </w:pPr>
          </w:p>
        </w:tc>
        <w:tc>
          <w:tcPr>
            <w:tcW w:w="1134" w:type="dxa"/>
            <w:tcBorders>
              <w:bottom w:val="single" w:sz="4" w:space="0" w:color="auto"/>
              <w:right w:val="single" w:sz="4" w:space="0" w:color="auto"/>
            </w:tcBorders>
            <w:vAlign w:val="center"/>
          </w:tcPr>
          <w:p w14:paraId="13664470" w14:textId="77777777" w:rsidR="001867D5" w:rsidRPr="00C16D19" w:rsidRDefault="001867D5" w:rsidP="00647688">
            <w:pPr>
              <w:jc w:val="center"/>
              <w:rPr>
                <w:rFonts w:ascii="Garamond" w:eastAsia="Calibri" w:hAnsi="Garamond" w:cs="Times New Roman"/>
              </w:rPr>
            </w:pPr>
          </w:p>
        </w:tc>
        <w:tc>
          <w:tcPr>
            <w:tcW w:w="1984" w:type="dxa"/>
            <w:tcBorders>
              <w:top w:val="single" w:sz="4" w:space="0" w:color="auto"/>
              <w:left w:val="single" w:sz="4" w:space="0" w:color="auto"/>
              <w:bottom w:val="single" w:sz="4" w:space="0" w:color="auto"/>
              <w:right w:val="single" w:sz="4" w:space="0" w:color="auto"/>
            </w:tcBorders>
            <w:vAlign w:val="center"/>
          </w:tcPr>
          <w:p w14:paraId="555C27EC" w14:textId="77777777" w:rsidR="001867D5" w:rsidRPr="00C16D19" w:rsidRDefault="001867D5" w:rsidP="00647688">
            <w:pPr>
              <w:jc w:val="center"/>
              <w:rPr>
                <w:rFonts w:ascii="Garamond" w:eastAsia="Calibri" w:hAnsi="Garamond" w:cs="Times New Roman"/>
              </w:rPr>
            </w:pPr>
          </w:p>
        </w:tc>
        <w:tc>
          <w:tcPr>
            <w:tcW w:w="2205" w:type="dxa"/>
            <w:tcBorders>
              <w:top w:val="single" w:sz="4" w:space="0" w:color="auto"/>
              <w:left w:val="single" w:sz="4" w:space="0" w:color="auto"/>
              <w:bottom w:val="single" w:sz="4" w:space="0" w:color="auto"/>
              <w:right w:val="single" w:sz="4" w:space="0" w:color="auto"/>
            </w:tcBorders>
            <w:vAlign w:val="center"/>
          </w:tcPr>
          <w:p w14:paraId="4B745B28" w14:textId="77777777" w:rsidR="001867D5" w:rsidRPr="00C16D19" w:rsidRDefault="001867D5" w:rsidP="00647688">
            <w:pPr>
              <w:jc w:val="center"/>
              <w:rPr>
                <w:rFonts w:ascii="Garamond" w:eastAsia="Calibri" w:hAnsi="Garamond" w:cs="Times New Roman"/>
              </w:rPr>
            </w:pPr>
          </w:p>
        </w:tc>
      </w:tr>
      <w:tr w:rsidR="000E2C78" w:rsidRPr="00C16D19" w14:paraId="3C5DD686" w14:textId="77777777" w:rsidTr="00647688">
        <w:trPr>
          <w:trHeight w:val="858"/>
        </w:trPr>
        <w:tc>
          <w:tcPr>
            <w:tcW w:w="577" w:type="dxa"/>
            <w:tcBorders>
              <w:bottom w:val="single" w:sz="4" w:space="0" w:color="auto"/>
            </w:tcBorders>
            <w:shd w:val="clear" w:color="auto" w:fill="F2F2F2" w:themeFill="background1" w:themeFillShade="F2"/>
            <w:vAlign w:val="center"/>
          </w:tcPr>
          <w:p w14:paraId="466E861E" w14:textId="77777777" w:rsidR="001867D5" w:rsidRDefault="001867D5" w:rsidP="00647688">
            <w:pPr>
              <w:jc w:val="center"/>
              <w:rPr>
                <w:rFonts w:ascii="Garamond" w:eastAsia="Times New Roman" w:hAnsi="Garamond" w:cs="Times New Roman"/>
                <w:lang w:eastAsia="pl-PL"/>
              </w:rPr>
            </w:pPr>
            <w:r>
              <w:rPr>
                <w:rFonts w:ascii="Garamond" w:eastAsia="Times New Roman" w:hAnsi="Garamond" w:cs="Times New Roman"/>
                <w:lang w:eastAsia="pl-PL"/>
              </w:rPr>
              <w:t>3.</w:t>
            </w:r>
          </w:p>
        </w:tc>
        <w:tc>
          <w:tcPr>
            <w:tcW w:w="2650" w:type="dxa"/>
            <w:gridSpan w:val="2"/>
            <w:tcBorders>
              <w:bottom w:val="single" w:sz="4" w:space="0" w:color="auto"/>
            </w:tcBorders>
            <w:shd w:val="clear" w:color="auto" w:fill="F2F2F2" w:themeFill="background1" w:themeFillShade="F2"/>
            <w:vAlign w:val="center"/>
          </w:tcPr>
          <w:p w14:paraId="191BFC66" w14:textId="77777777" w:rsidR="001867D5" w:rsidRPr="003C0F87" w:rsidRDefault="0084304C" w:rsidP="0084304C">
            <w:pPr>
              <w:rPr>
                <w:rFonts w:ascii="Garamond" w:hAnsi="Garamond"/>
                <w:b/>
              </w:rPr>
            </w:pPr>
            <w:r w:rsidRPr="003E776D">
              <w:rPr>
                <w:rFonts w:ascii="Garamond" w:hAnsi="Garamond" w:cs="Times New Roman"/>
                <w:b/>
              </w:rPr>
              <w:t xml:space="preserve">Waga elektroniczna </w:t>
            </w:r>
            <w:r w:rsidR="000E2C78">
              <w:rPr>
                <w:rFonts w:ascii="Garamond" w:hAnsi="Garamond" w:cs="Times New Roman"/>
                <w:b/>
              </w:rPr>
              <w:t>(I)</w:t>
            </w:r>
          </w:p>
        </w:tc>
        <w:tc>
          <w:tcPr>
            <w:tcW w:w="880" w:type="dxa"/>
            <w:tcBorders>
              <w:bottom w:val="single" w:sz="4" w:space="0" w:color="auto"/>
              <w:right w:val="single" w:sz="4" w:space="0" w:color="auto"/>
            </w:tcBorders>
            <w:shd w:val="clear" w:color="auto" w:fill="F2F2F2" w:themeFill="background1" w:themeFillShade="F2"/>
            <w:vAlign w:val="center"/>
          </w:tcPr>
          <w:p w14:paraId="61AEA42D" w14:textId="77777777" w:rsidR="001867D5" w:rsidRDefault="0084304C" w:rsidP="00647688">
            <w:pPr>
              <w:jc w:val="center"/>
              <w:rPr>
                <w:rFonts w:ascii="Garamond" w:eastAsia="Times New Roman" w:hAnsi="Garamond" w:cs="Times New Roman"/>
                <w:lang w:eastAsia="pl-PL"/>
              </w:rPr>
            </w:pPr>
            <w:r>
              <w:rPr>
                <w:rFonts w:ascii="Garamond" w:eastAsia="Times New Roman" w:hAnsi="Garamond" w:cs="Times New Roman"/>
                <w:lang w:eastAsia="pl-PL"/>
              </w:rPr>
              <w:t>5</w:t>
            </w:r>
          </w:p>
        </w:tc>
        <w:tc>
          <w:tcPr>
            <w:tcW w:w="3200" w:type="dxa"/>
            <w:tcBorders>
              <w:bottom w:val="single" w:sz="4" w:space="0" w:color="auto"/>
            </w:tcBorders>
            <w:vAlign w:val="center"/>
          </w:tcPr>
          <w:p w14:paraId="03DD4B5C" w14:textId="77777777" w:rsidR="001867D5" w:rsidRPr="00C16D19" w:rsidRDefault="001867D5" w:rsidP="00647688">
            <w:pPr>
              <w:jc w:val="center"/>
              <w:rPr>
                <w:rFonts w:ascii="Garamond" w:eastAsia="Calibri" w:hAnsi="Garamond" w:cs="Times New Roman"/>
              </w:rPr>
            </w:pPr>
          </w:p>
        </w:tc>
        <w:tc>
          <w:tcPr>
            <w:tcW w:w="1590" w:type="dxa"/>
            <w:tcBorders>
              <w:bottom w:val="single" w:sz="4" w:space="0" w:color="auto"/>
            </w:tcBorders>
            <w:vAlign w:val="center"/>
          </w:tcPr>
          <w:p w14:paraId="5BA0C94F" w14:textId="77777777" w:rsidR="001867D5" w:rsidRPr="00C16D19" w:rsidRDefault="001867D5" w:rsidP="00647688">
            <w:pPr>
              <w:jc w:val="center"/>
              <w:rPr>
                <w:rFonts w:ascii="Garamond" w:eastAsia="Calibri" w:hAnsi="Garamond" w:cs="Times New Roman"/>
              </w:rPr>
            </w:pPr>
          </w:p>
        </w:tc>
        <w:tc>
          <w:tcPr>
            <w:tcW w:w="1134" w:type="dxa"/>
            <w:tcBorders>
              <w:bottom w:val="single" w:sz="4" w:space="0" w:color="auto"/>
              <w:right w:val="single" w:sz="4" w:space="0" w:color="auto"/>
            </w:tcBorders>
            <w:vAlign w:val="center"/>
          </w:tcPr>
          <w:p w14:paraId="4257C114" w14:textId="77777777" w:rsidR="001867D5" w:rsidRPr="00C16D19" w:rsidRDefault="001867D5" w:rsidP="00647688">
            <w:pPr>
              <w:jc w:val="center"/>
              <w:rPr>
                <w:rFonts w:ascii="Garamond" w:eastAsia="Calibri" w:hAnsi="Garamond" w:cs="Times New Roman"/>
              </w:rPr>
            </w:pPr>
          </w:p>
        </w:tc>
        <w:tc>
          <w:tcPr>
            <w:tcW w:w="1984" w:type="dxa"/>
            <w:tcBorders>
              <w:top w:val="single" w:sz="4" w:space="0" w:color="auto"/>
              <w:left w:val="single" w:sz="4" w:space="0" w:color="auto"/>
              <w:bottom w:val="single" w:sz="4" w:space="0" w:color="auto"/>
              <w:right w:val="single" w:sz="4" w:space="0" w:color="auto"/>
            </w:tcBorders>
            <w:vAlign w:val="center"/>
          </w:tcPr>
          <w:p w14:paraId="3B96ECE4" w14:textId="77777777" w:rsidR="001867D5" w:rsidRPr="00C16D19" w:rsidRDefault="001867D5" w:rsidP="00647688">
            <w:pPr>
              <w:jc w:val="center"/>
              <w:rPr>
                <w:rFonts w:ascii="Garamond" w:eastAsia="Calibri" w:hAnsi="Garamond" w:cs="Times New Roman"/>
              </w:rPr>
            </w:pPr>
          </w:p>
        </w:tc>
        <w:tc>
          <w:tcPr>
            <w:tcW w:w="2205" w:type="dxa"/>
            <w:tcBorders>
              <w:top w:val="single" w:sz="4" w:space="0" w:color="auto"/>
              <w:left w:val="single" w:sz="4" w:space="0" w:color="auto"/>
              <w:bottom w:val="single" w:sz="4" w:space="0" w:color="auto"/>
              <w:right w:val="single" w:sz="4" w:space="0" w:color="auto"/>
            </w:tcBorders>
            <w:vAlign w:val="center"/>
          </w:tcPr>
          <w:p w14:paraId="280AAB64" w14:textId="77777777" w:rsidR="001867D5" w:rsidRPr="00C16D19" w:rsidRDefault="001867D5" w:rsidP="00647688">
            <w:pPr>
              <w:jc w:val="center"/>
              <w:rPr>
                <w:rFonts w:ascii="Garamond" w:eastAsia="Calibri" w:hAnsi="Garamond" w:cs="Times New Roman"/>
              </w:rPr>
            </w:pPr>
          </w:p>
        </w:tc>
      </w:tr>
      <w:tr w:rsidR="00933386" w:rsidRPr="00C16D19" w14:paraId="237FE43B" w14:textId="77777777" w:rsidTr="00647688">
        <w:trPr>
          <w:trHeight w:val="858"/>
        </w:trPr>
        <w:tc>
          <w:tcPr>
            <w:tcW w:w="577" w:type="dxa"/>
            <w:tcBorders>
              <w:bottom w:val="single" w:sz="4" w:space="0" w:color="auto"/>
            </w:tcBorders>
            <w:shd w:val="clear" w:color="auto" w:fill="F2F2F2" w:themeFill="background1" w:themeFillShade="F2"/>
            <w:vAlign w:val="center"/>
          </w:tcPr>
          <w:p w14:paraId="76FB992F" w14:textId="77777777" w:rsidR="00933386" w:rsidRDefault="00933386" w:rsidP="00647688">
            <w:pPr>
              <w:jc w:val="center"/>
              <w:rPr>
                <w:rFonts w:ascii="Garamond" w:eastAsia="Times New Roman" w:hAnsi="Garamond" w:cs="Times New Roman"/>
                <w:lang w:eastAsia="pl-PL"/>
              </w:rPr>
            </w:pPr>
            <w:r>
              <w:rPr>
                <w:rFonts w:ascii="Garamond" w:eastAsia="Times New Roman" w:hAnsi="Garamond" w:cs="Times New Roman"/>
                <w:lang w:eastAsia="pl-PL"/>
              </w:rPr>
              <w:t>4.</w:t>
            </w:r>
          </w:p>
        </w:tc>
        <w:tc>
          <w:tcPr>
            <w:tcW w:w="2650" w:type="dxa"/>
            <w:gridSpan w:val="2"/>
            <w:tcBorders>
              <w:bottom w:val="single" w:sz="4" w:space="0" w:color="auto"/>
            </w:tcBorders>
            <w:shd w:val="clear" w:color="auto" w:fill="F2F2F2" w:themeFill="background1" w:themeFillShade="F2"/>
            <w:vAlign w:val="center"/>
          </w:tcPr>
          <w:p w14:paraId="2D309D5B" w14:textId="77777777" w:rsidR="00933386" w:rsidRPr="003E776D" w:rsidRDefault="00933386" w:rsidP="0084304C">
            <w:pPr>
              <w:rPr>
                <w:rFonts w:ascii="Garamond" w:hAnsi="Garamond" w:cs="Times New Roman"/>
                <w:b/>
              </w:rPr>
            </w:pPr>
            <w:r>
              <w:rPr>
                <w:rFonts w:ascii="Garamond" w:hAnsi="Garamond" w:cs="Times New Roman"/>
                <w:b/>
              </w:rPr>
              <w:t xml:space="preserve">Waga elektroniczna </w:t>
            </w:r>
            <w:r w:rsidR="000E2C78">
              <w:rPr>
                <w:rFonts w:ascii="Garamond" w:hAnsi="Garamond" w:cs="Times New Roman"/>
                <w:b/>
              </w:rPr>
              <w:t>(II)</w:t>
            </w:r>
          </w:p>
        </w:tc>
        <w:tc>
          <w:tcPr>
            <w:tcW w:w="880" w:type="dxa"/>
            <w:tcBorders>
              <w:bottom w:val="single" w:sz="4" w:space="0" w:color="auto"/>
              <w:right w:val="single" w:sz="4" w:space="0" w:color="auto"/>
            </w:tcBorders>
            <w:shd w:val="clear" w:color="auto" w:fill="F2F2F2" w:themeFill="background1" w:themeFillShade="F2"/>
            <w:vAlign w:val="center"/>
          </w:tcPr>
          <w:p w14:paraId="3D117A82" w14:textId="77777777" w:rsidR="00933386" w:rsidRDefault="00933386" w:rsidP="00647688">
            <w:pPr>
              <w:jc w:val="center"/>
              <w:rPr>
                <w:rFonts w:ascii="Garamond" w:eastAsia="Times New Roman" w:hAnsi="Garamond" w:cs="Times New Roman"/>
                <w:lang w:eastAsia="pl-PL"/>
              </w:rPr>
            </w:pPr>
            <w:r>
              <w:rPr>
                <w:rFonts w:ascii="Garamond" w:eastAsia="Times New Roman" w:hAnsi="Garamond" w:cs="Times New Roman"/>
                <w:lang w:eastAsia="pl-PL"/>
              </w:rPr>
              <w:t>2</w:t>
            </w:r>
          </w:p>
        </w:tc>
        <w:tc>
          <w:tcPr>
            <w:tcW w:w="3200" w:type="dxa"/>
            <w:tcBorders>
              <w:bottom w:val="single" w:sz="4" w:space="0" w:color="auto"/>
            </w:tcBorders>
            <w:vAlign w:val="center"/>
          </w:tcPr>
          <w:p w14:paraId="6295ADE2" w14:textId="77777777" w:rsidR="00933386" w:rsidRPr="00C16D19" w:rsidRDefault="00933386" w:rsidP="00647688">
            <w:pPr>
              <w:jc w:val="center"/>
              <w:rPr>
                <w:rFonts w:ascii="Garamond" w:eastAsia="Calibri" w:hAnsi="Garamond" w:cs="Times New Roman"/>
              </w:rPr>
            </w:pPr>
          </w:p>
        </w:tc>
        <w:tc>
          <w:tcPr>
            <w:tcW w:w="1590" w:type="dxa"/>
            <w:tcBorders>
              <w:bottom w:val="single" w:sz="4" w:space="0" w:color="auto"/>
            </w:tcBorders>
            <w:vAlign w:val="center"/>
          </w:tcPr>
          <w:p w14:paraId="233C9D15" w14:textId="77777777" w:rsidR="00933386" w:rsidRPr="00C16D19" w:rsidRDefault="00933386" w:rsidP="00647688">
            <w:pPr>
              <w:jc w:val="center"/>
              <w:rPr>
                <w:rFonts w:ascii="Garamond" w:eastAsia="Calibri" w:hAnsi="Garamond" w:cs="Times New Roman"/>
              </w:rPr>
            </w:pPr>
          </w:p>
        </w:tc>
        <w:tc>
          <w:tcPr>
            <w:tcW w:w="1134" w:type="dxa"/>
            <w:tcBorders>
              <w:bottom w:val="single" w:sz="4" w:space="0" w:color="auto"/>
              <w:right w:val="single" w:sz="4" w:space="0" w:color="auto"/>
            </w:tcBorders>
            <w:vAlign w:val="center"/>
          </w:tcPr>
          <w:p w14:paraId="6762EA45" w14:textId="77777777" w:rsidR="00933386" w:rsidRPr="00C16D19" w:rsidRDefault="00933386" w:rsidP="00647688">
            <w:pPr>
              <w:jc w:val="center"/>
              <w:rPr>
                <w:rFonts w:ascii="Garamond" w:eastAsia="Calibri" w:hAnsi="Garamond" w:cs="Times New Roman"/>
              </w:rPr>
            </w:pPr>
          </w:p>
        </w:tc>
        <w:tc>
          <w:tcPr>
            <w:tcW w:w="1984" w:type="dxa"/>
            <w:tcBorders>
              <w:top w:val="single" w:sz="4" w:space="0" w:color="auto"/>
              <w:left w:val="single" w:sz="4" w:space="0" w:color="auto"/>
              <w:bottom w:val="single" w:sz="4" w:space="0" w:color="auto"/>
              <w:right w:val="single" w:sz="4" w:space="0" w:color="auto"/>
            </w:tcBorders>
            <w:vAlign w:val="center"/>
          </w:tcPr>
          <w:p w14:paraId="58C24962" w14:textId="77777777" w:rsidR="00933386" w:rsidRPr="00C16D19" w:rsidRDefault="00933386" w:rsidP="00647688">
            <w:pPr>
              <w:jc w:val="center"/>
              <w:rPr>
                <w:rFonts w:ascii="Garamond" w:eastAsia="Calibri" w:hAnsi="Garamond" w:cs="Times New Roman"/>
              </w:rPr>
            </w:pPr>
          </w:p>
        </w:tc>
        <w:tc>
          <w:tcPr>
            <w:tcW w:w="2205" w:type="dxa"/>
            <w:tcBorders>
              <w:top w:val="single" w:sz="4" w:space="0" w:color="auto"/>
              <w:left w:val="single" w:sz="4" w:space="0" w:color="auto"/>
              <w:bottom w:val="single" w:sz="4" w:space="0" w:color="auto"/>
              <w:right w:val="single" w:sz="4" w:space="0" w:color="auto"/>
            </w:tcBorders>
            <w:vAlign w:val="center"/>
          </w:tcPr>
          <w:p w14:paraId="30861928" w14:textId="77777777" w:rsidR="00933386" w:rsidRPr="00C16D19" w:rsidRDefault="00933386" w:rsidP="00647688">
            <w:pPr>
              <w:jc w:val="center"/>
              <w:rPr>
                <w:rFonts w:ascii="Garamond" w:eastAsia="Calibri" w:hAnsi="Garamond" w:cs="Times New Roman"/>
              </w:rPr>
            </w:pPr>
          </w:p>
        </w:tc>
      </w:tr>
      <w:tr w:rsidR="000E2C78" w:rsidRPr="00C16D19" w14:paraId="1673D6FE" w14:textId="77777777" w:rsidTr="00647688">
        <w:trPr>
          <w:trHeight w:val="858"/>
        </w:trPr>
        <w:tc>
          <w:tcPr>
            <w:tcW w:w="577" w:type="dxa"/>
            <w:tcBorders>
              <w:bottom w:val="single" w:sz="4" w:space="0" w:color="auto"/>
            </w:tcBorders>
            <w:shd w:val="clear" w:color="auto" w:fill="F2F2F2" w:themeFill="background1" w:themeFillShade="F2"/>
            <w:vAlign w:val="center"/>
          </w:tcPr>
          <w:p w14:paraId="7C6376F5" w14:textId="77777777" w:rsidR="000E2C78" w:rsidRDefault="000E2C78" w:rsidP="00647688">
            <w:pPr>
              <w:jc w:val="center"/>
              <w:rPr>
                <w:rFonts w:ascii="Garamond" w:eastAsia="Times New Roman" w:hAnsi="Garamond" w:cs="Times New Roman"/>
                <w:lang w:eastAsia="pl-PL"/>
              </w:rPr>
            </w:pPr>
            <w:r>
              <w:rPr>
                <w:rFonts w:ascii="Garamond" w:eastAsia="Times New Roman" w:hAnsi="Garamond" w:cs="Times New Roman"/>
                <w:lang w:eastAsia="pl-PL"/>
              </w:rPr>
              <w:t xml:space="preserve">5. </w:t>
            </w:r>
          </w:p>
        </w:tc>
        <w:tc>
          <w:tcPr>
            <w:tcW w:w="2650" w:type="dxa"/>
            <w:gridSpan w:val="2"/>
            <w:tcBorders>
              <w:bottom w:val="single" w:sz="4" w:space="0" w:color="auto"/>
            </w:tcBorders>
            <w:shd w:val="clear" w:color="auto" w:fill="F2F2F2" w:themeFill="background1" w:themeFillShade="F2"/>
            <w:vAlign w:val="center"/>
          </w:tcPr>
          <w:p w14:paraId="0ED798CE" w14:textId="77777777" w:rsidR="000E2C78" w:rsidRDefault="000E2C78" w:rsidP="0084304C">
            <w:pPr>
              <w:rPr>
                <w:rFonts w:ascii="Garamond" w:hAnsi="Garamond" w:cs="Times New Roman"/>
                <w:b/>
              </w:rPr>
            </w:pPr>
            <w:r w:rsidRPr="003E776D">
              <w:rPr>
                <w:rFonts w:ascii="Garamond" w:hAnsi="Garamond" w:cs="Times New Roman"/>
                <w:b/>
              </w:rPr>
              <w:t>Waga</w:t>
            </w:r>
            <w:r>
              <w:rPr>
                <w:rFonts w:ascii="Garamond" w:hAnsi="Garamond" w:cs="Times New Roman"/>
                <w:b/>
              </w:rPr>
              <w:t xml:space="preserve"> elektroniczna (III)</w:t>
            </w:r>
          </w:p>
        </w:tc>
        <w:tc>
          <w:tcPr>
            <w:tcW w:w="880" w:type="dxa"/>
            <w:tcBorders>
              <w:bottom w:val="single" w:sz="4" w:space="0" w:color="auto"/>
              <w:right w:val="single" w:sz="4" w:space="0" w:color="auto"/>
            </w:tcBorders>
            <w:shd w:val="clear" w:color="auto" w:fill="F2F2F2" w:themeFill="background1" w:themeFillShade="F2"/>
            <w:vAlign w:val="center"/>
          </w:tcPr>
          <w:p w14:paraId="000DDDCC" w14:textId="77777777" w:rsidR="000E2C78" w:rsidRDefault="000E2C78" w:rsidP="00647688">
            <w:pPr>
              <w:jc w:val="center"/>
              <w:rPr>
                <w:rFonts w:ascii="Garamond" w:eastAsia="Times New Roman" w:hAnsi="Garamond" w:cs="Times New Roman"/>
                <w:lang w:eastAsia="pl-PL"/>
              </w:rPr>
            </w:pPr>
            <w:r>
              <w:rPr>
                <w:rFonts w:ascii="Garamond" w:eastAsia="Times New Roman" w:hAnsi="Garamond" w:cs="Times New Roman"/>
                <w:lang w:eastAsia="pl-PL"/>
              </w:rPr>
              <w:t>2</w:t>
            </w:r>
          </w:p>
        </w:tc>
        <w:tc>
          <w:tcPr>
            <w:tcW w:w="3200" w:type="dxa"/>
            <w:tcBorders>
              <w:bottom w:val="single" w:sz="4" w:space="0" w:color="auto"/>
            </w:tcBorders>
            <w:vAlign w:val="center"/>
          </w:tcPr>
          <w:p w14:paraId="2F028F1C" w14:textId="77777777" w:rsidR="000E2C78" w:rsidRPr="00C16D19" w:rsidRDefault="000E2C78" w:rsidP="00647688">
            <w:pPr>
              <w:jc w:val="center"/>
              <w:rPr>
                <w:rFonts w:ascii="Garamond" w:eastAsia="Calibri" w:hAnsi="Garamond" w:cs="Times New Roman"/>
              </w:rPr>
            </w:pPr>
          </w:p>
        </w:tc>
        <w:tc>
          <w:tcPr>
            <w:tcW w:w="1590" w:type="dxa"/>
            <w:tcBorders>
              <w:bottom w:val="single" w:sz="4" w:space="0" w:color="auto"/>
            </w:tcBorders>
            <w:vAlign w:val="center"/>
          </w:tcPr>
          <w:p w14:paraId="10390143" w14:textId="77777777" w:rsidR="000E2C78" w:rsidRPr="00C16D19" w:rsidRDefault="000E2C78" w:rsidP="00647688">
            <w:pPr>
              <w:jc w:val="center"/>
              <w:rPr>
                <w:rFonts w:ascii="Garamond" w:eastAsia="Calibri" w:hAnsi="Garamond" w:cs="Times New Roman"/>
              </w:rPr>
            </w:pPr>
          </w:p>
        </w:tc>
        <w:tc>
          <w:tcPr>
            <w:tcW w:w="1134" w:type="dxa"/>
            <w:tcBorders>
              <w:bottom w:val="single" w:sz="4" w:space="0" w:color="auto"/>
              <w:right w:val="single" w:sz="4" w:space="0" w:color="auto"/>
            </w:tcBorders>
            <w:vAlign w:val="center"/>
          </w:tcPr>
          <w:p w14:paraId="75F23184" w14:textId="77777777" w:rsidR="000E2C78" w:rsidRPr="00C16D19" w:rsidRDefault="000E2C78" w:rsidP="00647688">
            <w:pPr>
              <w:jc w:val="center"/>
              <w:rPr>
                <w:rFonts w:ascii="Garamond" w:eastAsia="Calibri" w:hAnsi="Garamond" w:cs="Times New Roman"/>
              </w:rPr>
            </w:pPr>
          </w:p>
        </w:tc>
        <w:tc>
          <w:tcPr>
            <w:tcW w:w="1984" w:type="dxa"/>
            <w:tcBorders>
              <w:top w:val="single" w:sz="4" w:space="0" w:color="auto"/>
              <w:left w:val="single" w:sz="4" w:space="0" w:color="auto"/>
              <w:bottom w:val="single" w:sz="4" w:space="0" w:color="auto"/>
              <w:right w:val="single" w:sz="4" w:space="0" w:color="auto"/>
            </w:tcBorders>
            <w:vAlign w:val="center"/>
          </w:tcPr>
          <w:p w14:paraId="67628E69" w14:textId="77777777" w:rsidR="000E2C78" w:rsidRPr="00C16D19" w:rsidRDefault="000E2C78" w:rsidP="00647688">
            <w:pPr>
              <w:jc w:val="center"/>
              <w:rPr>
                <w:rFonts w:ascii="Garamond" w:eastAsia="Calibri" w:hAnsi="Garamond" w:cs="Times New Roman"/>
              </w:rPr>
            </w:pPr>
          </w:p>
        </w:tc>
        <w:tc>
          <w:tcPr>
            <w:tcW w:w="2205" w:type="dxa"/>
            <w:tcBorders>
              <w:top w:val="single" w:sz="4" w:space="0" w:color="auto"/>
              <w:left w:val="single" w:sz="4" w:space="0" w:color="auto"/>
              <w:bottom w:val="single" w:sz="4" w:space="0" w:color="auto"/>
              <w:right w:val="single" w:sz="4" w:space="0" w:color="auto"/>
            </w:tcBorders>
            <w:vAlign w:val="center"/>
          </w:tcPr>
          <w:p w14:paraId="4AFE3CEB" w14:textId="77777777" w:rsidR="000E2C78" w:rsidRPr="00C16D19" w:rsidRDefault="000E2C78" w:rsidP="00647688">
            <w:pPr>
              <w:jc w:val="center"/>
              <w:rPr>
                <w:rFonts w:ascii="Garamond" w:eastAsia="Calibri" w:hAnsi="Garamond" w:cs="Times New Roman"/>
              </w:rPr>
            </w:pPr>
          </w:p>
        </w:tc>
      </w:tr>
      <w:tr w:rsidR="000E2C78" w:rsidRPr="00C16D19" w14:paraId="35C19D0B" w14:textId="77777777" w:rsidTr="00647688">
        <w:trPr>
          <w:trHeight w:val="858"/>
        </w:trPr>
        <w:tc>
          <w:tcPr>
            <w:tcW w:w="577" w:type="dxa"/>
            <w:tcBorders>
              <w:bottom w:val="single" w:sz="4" w:space="0" w:color="auto"/>
            </w:tcBorders>
            <w:shd w:val="clear" w:color="auto" w:fill="F2F2F2" w:themeFill="background1" w:themeFillShade="F2"/>
            <w:vAlign w:val="center"/>
          </w:tcPr>
          <w:p w14:paraId="750B9D05" w14:textId="77777777" w:rsidR="000E2C78" w:rsidRDefault="000E2C78" w:rsidP="00647688">
            <w:pPr>
              <w:jc w:val="center"/>
              <w:rPr>
                <w:rFonts w:ascii="Garamond" w:eastAsia="Times New Roman" w:hAnsi="Garamond" w:cs="Times New Roman"/>
                <w:lang w:eastAsia="pl-PL"/>
              </w:rPr>
            </w:pPr>
            <w:r>
              <w:rPr>
                <w:rFonts w:ascii="Garamond" w:eastAsia="Times New Roman" w:hAnsi="Garamond" w:cs="Times New Roman"/>
                <w:lang w:eastAsia="pl-PL"/>
              </w:rPr>
              <w:t>6.</w:t>
            </w:r>
          </w:p>
        </w:tc>
        <w:tc>
          <w:tcPr>
            <w:tcW w:w="2650" w:type="dxa"/>
            <w:gridSpan w:val="2"/>
            <w:tcBorders>
              <w:bottom w:val="single" w:sz="4" w:space="0" w:color="auto"/>
            </w:tcBorders>
            <w:shd w:val="clear" w:color="auto" w:fill="F2F2F2" w:themeFill="background1" w:themeFillShade="F2"/>
            <w:vAlign w:val="center"/>
          </w:tcPr>
          <w:p w14:paraId="5993C559" w14:textId="77777777" w:rsidR="000E2C78" w:rsidRPr="003E776D" w:rsidRDefault="000E2C78" w:rsidP="000E2C78">
            <w:pPr>
              <w:rPr>
                <w:rFonts w:ascii="Garamond" w:hAnsi="Garamond" w:cs="Times New Roman"/>
                <w:b/>
              </w:rPr>
            </w:pPr>
            <w:r w:rsidRPr="000E2C78">
              <w:rPr>
                <w:rFonts w:ascii="Garamond" w:hAnsi="Garamond" w:cs="Times New Roman"/>
                <w:b/>
              </w:rPr>
              <w:t xml:space="preserve">Waga elektroniczna </w:t>
            </w:r>
            <w:r>
              <w:rPr>
                <w:rFonts w:ascii="Garamond" w:hAnsi="Garamond" w:cs="Times New Roman"/>
                <w:b/>
              </w:rPr>
              <w:t>(IV)</w:t>
            </w:r>
          </w:p>
        </w:tc>
        <w:tc>
          <w:tcPr>
            <w:tcW w:w="880" w:type="dxa"/>
            <w:tcBorders>
              <w:bottom w:val="single" w:sz="4" w:space="0" w:color="auto"/>
              <w:right w:val="single" w:sz="4" w:space="0" w:color="auto"/>
            </w:tcBorders>
            <w:shd w:val="clear" w:color="auto" w:fill="F2F2F2" w:themeFill="background1" w:themeFillShade="F2"/>
            <w:vAlign w:val="center"/>
          </w:tcPr>
          <w:p w14:paraId="1506BCFA" w14:textId="77777777" w:rsidR="000E2C78" w:rsidRDefault="000E2C78" w:rsidP="00647688">
            <w:pPr>
              <w:jc w:val="center"/>
              <w:rPr>
                <w:rFonts w:ascii="Garamond" w:eastAsia="Times New Roman" w:hAnsi="Garamond" w:cs="Times New Roman"/>
                <w:lang w:eastAsia="pl-PL"/>
              </w:rPr>
            </w:pPr>
            <w:r>
              <w:rPr>
                <w:rFonts w:ascii="Garamond" w:eastAsia="Times New Roman" w:hAnsi="Garamond" w:cs="Times New Roman"/>
                <w:lang w:eastAsia="pl-PL"/>
              </w:rPr>
              <w:t>2</w:t>
            </w:r>
          </w:p>
        </w:tc>
        <w:tc>
          <w:tcPr>
            <w:tcW w:w="3200" w:type="dxa"/>
            <w:tcBorders>
              <w:bottom w:val="single" w:sz="4" w:space="0" w:color="auto"/>
            </w:tcBorders>
            <w:vAlign w:val="center"/>
          </w:tcPr>
          <w:p w14:paraId="3E8C8DE6" w14:textId="77777777" w:rsidR="000E2C78" w:rsidRPr="00C16D19" w:rsidRDefault="000E2C78" w:rsidP="00647688">
            <w:pPr>
              <w:jc w:val="center"/>
              <w:rPr>
                <w:rFonts w:ascii="Garamond" w:eastAsia="Calibri" w:hAnsi="Garamond" w:cs="Times New Roman"/>
              </w:rPr>
            </w:pPr>
          </w:p>
        </w:tc>
        <w:tc>
          <w:tcPr>
            <w:tcW w:w="1590" w:type="dxa"/>
            <w:tcBorders>
              <w:bottom w:val="single" w:sz="4" w:space="0" w:color="auto"/>
            </w:tcBorders>
            <w:vAlign w:val="center"/>
          </w:tcPr>
          <w:p w14:paraId="312C8A8B" w14:textId="77777777" w:rsidR="000E2C78" w:rsidRPr="00C16D19" w:rsidRDefault="000E2C78" w:rsidP="00647688">
            <w:pPr>
              <w:jc w:val="center"/>
              <w:rPr>
                <w:rFonts w:ascii="Garamond" w:eastAsia="Calibri" w:hAnsi="Garamond" w:cs="Times New Roman"/>
              </w:rPr>
            </w:pPr>
          </w:p>
        </w:tc>
        <w:tc>
          <w:tcPr>
            <w:tcW w:w="1134" w:type="dxa"/>
            <w:tcBorders>
              <w:bottom w:val="single" w:sz="4" w:space="0" w:color="auto"/>
              <w:right w:val="single" w:sz="4" w:space="0" w:color="auto"/>
            </w:tcBorders>
            <w:vAlign w:val="center"/>
          </w:tcPr>
          <w:p w14:paraId="14CBD61C" w14:textId="77777777" w:rsidR="000E2C78" w:rsidRPr="00C16D19" w:rsidRDefault="000E2C78" w:rsidP="00647688">
            <w:pPr>
              <w:jc w:val="center"/>
              <w:rPr>
                <w:rFonts w:ascii="Garamond" w:eastAsia="Calibri" w:hAnsi="Garamond" w:cs="Times New Roman"/>
              </w:rPr>
            </w:pPr>
          </w:p>
        </w:tc>
        <w:tc>
          <w:tcPr>
            <w:tcW w:w="1984" w:type="dxa"/>
            <w:tcBorders>
              <w:top w:val="single" w:sz="4" w:space="0" w:color="auto"/>
              <w:left w:val="single" w:sz="4" w:space="0" w:color="auto"/>
              <w:bottom w:val="single" w:sz="4" w:space="0" w:color="auto"/>
              <w:right w:val="single" w:sz="4" w:space="0" w:color="auto"/>
            </w:tcBorders>
            <w:vAlign w:val="center"/>
          </w:tcPr>
          <w:p w14:paraId="6AE19AF4" w14:textId="77777777" w:rsidR="000E2C78" w:rsidRPr="00C16D19" w:rsidRDefault="000E2C78" w:rsidP="00647688">
            <w:pPr>
              <w:jc w:val="center"/>
              <w:rPr>
                <w:rFonts w:ascii="Garamond" w:eastAsia="Calibri" w:hAnsi="Garamond" w:cs="Times New Roman"/>
              </w:rPr>
            </w:pPr>
          </w:p>
        </w:tc>
        <w:tc>
          <w:tcPr>
            <w:tcW w:w="2205" w:type="dxa"/>
            <w:tcBorders>
              <w:top w:val="single" w:sz="4" w:space="0" w:color="auto"/>
              <w:left w:val="single" w:sz="4" w:space="0" w:color="auto"/>
              <w:bottom w:val="single" w:sz="4" w:space="0" w:color="auto"/>
              <w:right w:val="single" w:sz="4" w:space="0" w:color="auto"/>
            </w:tcBorders>
            <w:vAlign w:val="center"/>
          </w:tcPr>
          <w:p w14:paraId="6C0277FA" w14:textId="77777777" w:rsidR="000E2C78" w:rsidRPr="00C16D19" w:rsidRDefault="000E2C78" w:rsidP="00647688">
            <w:pPr>
              <w:jc w:val="center"/>
              <w:rPr>
                <w:rFonts w:ascii="Garamond" w:eastAsia="Calibri" w:hAnsi="Garamond" w:cs="Times New Roman"/>
              </w:rPr>
            </w:pPr>
          </w:p>
        </w:tc>
      </w:tr>
      <w:tr w:rsidR="000E2C78" w:rsidRPr="00C16D19" w14:paraId="6E9B1FBA" w14:textId="77777777" w:rsidTr="00647688">
        <w:tc>
          <w:tcPr>
            <w:tcW w:w="577" w:type="dxa"/>
            <w:tcBorders>
              <w:top w:val="single" w:sz="4" w:space="0" w:color="auto"/>
              <w:left w:val="nil"/>
              <w:bottom w:val="nil"/>
              <w:right w:val="nil"/>
            </w:tcBorders>
          </w:tcPr>
          <w:p w14:paraId="5FB28623" w14:textId="77777777" w:rsidR="001867D5" w:rsidRPr="00C16D19" w:rsidRDefault="001867D5" w:rsidP="00647688">
            <w:pPr>
              <w:rPr>
                <w:rFonts w:ascii="Garamond" w:eastAsia="Calibri" w:hAnsi="Garamond" w:cs="Times New Roman"/>
              </w:rPr>
            </w:pPr>
          </w:p>
        </w:tc>
        <w:tc>
          <w:tcPr>
            <w:tcW w:w="3530" w:type="dxa"/>
            <w:gridSpan w:val="3"/>
            <w:tcBorders>
              <w:top w:val="single" w:sz="4" w:space="0" w:color="auto"/>
              <w:left w:val="nil"/>
              <w:bottom w:val="nil"/>
              <w:right w:val="nil"/>
            </w:tcBorders>
            <w:vAlign w:val="center"/>
          </w:tcPr>
          <w:p w14:paraId="5ED0D011" w14:textId="77777777" w:rsidR="001867D5" w:rsidRPr="00C16D19" w:rsidRDefault="001867D5" w:rsidP="00647688">
            <w:pPr>
              <w:rPr>
                <w:rFonts w:ascii="Garamond" w:eastAsia="Calibri" w:hAnsi="Garamond" w:cs="Times New Roman"/>
                <w:b/>
              </w:rPr>
            </w:pPr>
          </w:p>
        </w:tc>
        <w:tc>
          <w:tcPr>
            <w:tcW w:w="3200" w:type="dxa"/>
            <w:tcBorders>
              <w:top w:val="single" w:sz="4" w:space="0" w:color="auto"/>
              <w:left w:val="nil"/>
              <w:bottom w:val="nil"/>
              <w:right w:val="nil"/>
            </w:tcBorders>
          </w:tcPr>
          <w:p w14:paraId="0BCB16D6" w14:textId="77777777" w:rsidR="001867D5" w:rsidRPr="00C16D19" w:rsidRDefault="001867D5" w:rsidP="00647688">
            <w:pPr>
              <w:rPr>
                <w:rFonts w:ascii="Garamond" w:eastAsia="Calibri" w:hAnsi="Garamond" w:cs="Times New Roman"/>
              </w:rPr>
            </w:pPr>
          </w:p>
        </w:tc>
        <w:tc>
          <w:tcPr>
            <w:tcW w:w="1590" w:type="dxa"/>
            <w:tcBorders>
              <w:top w:val="single" w:sz="4" w:space="0" w:color="auto"/>
              <w:left w:val="nil"/>
              <w:bottom w:val="nil"/>
              <w:right w:val="nil"/>
            </w:tcBorders>
          </w:tcPr>
          <w:p w14:paraId="0937D07C" w14:textId="77777777" w:rsidR="001867D5" w:rsidRPr="00C16D19" w:rsidRDefault="001867D5" w:rsidP="00647688">
            <w:pPr>
              <w:rPr>
                <w:rFonts w:ascii="Garamond" w:eastAsia="Calibri" w:hAnsi="Garamond" w:cs="Times New Roman"/>
              </w:rPr>
            </w:pPr>
          </w:p>
        </w:tc>
        <w:tc>
          <w:tcPr>
            <w:tcW w:w="1134" w:type="dxa"/>
            <w:tcBorders>
              <w:top w:val="single" w:sz="4" w:space="0" w:color="auto"/>
              <w:left w:val="nil"/>
              <w:bottom w:val="nil"/>
              <w:right w:val="nil"/>
            </w:tcBorders>
          </w:tcPr>
          <w:p w14:paraId="3D45D620" w14:textId="77777777" w:rsidR="001867D5" w:rsidRPr="00C16D19" w:rsidRDefault="001867D5" w:rsidP="00647688">
            <w:pPr>
              <w:rPr>
                <w:rFonts w:ascii="Garamond" w:eastAsia="Calibri" w:hAnsi="Garamond" w:cs="Times New Roman"/>
              </w:rPr>
            </w:pPr>
          </w:p>
        </w:tc>
        <w:tc>
          <w:tcPr>
            <w:tcW w:w="1984" w:type="dxa"/>
            <w:tcBorders>
              <w:top w:val="single" w:sz="4" w:space="0" w:color="auto"/>
              <w:left w:val="nil"/>
              <w:bottom w:val="nil"/>
              <w:right w:val="nil"/>
            </w:tcBorders>
          </w:tcPr>
          <w:p w14:paraId="3B34627E" w14:textId="77777777" w:rsidR="001867D5" w:rsidRPr="00C16D19" w:rsidRDefault="001867D5" w:rsidP="00647688">
            <w:pPr>
              <w:rPr>
                <w:rFonts w:ascii="Garamond" w:eastAsia="Calibri" w:hAnsi="Garamond" w:cs="Times New Roman"/>
              </w:rPr>
            </w:pPr>
          </w:p>
        </w:tc>
        <w:tc>
          <w:tcPr>
            <w:tcW w:w="2205" w:type="dxa"/>
            <w:tcBorders>
              <w:top w:val="single" w:sz="4" w:space="0" w:color="auto"/>
              <w:left w:val="nil"/>
              <w:bottom w:val="nil"/>
              <w:right w:val="nil"/>
            </w:tcBorders>
          </w:tcPr>
          <w:p w14:paraId="63B33F95" w14:textId="77777777" w:rsidR="001867D5" w:rsidRPr="00C16D19" w:rsidRDefault="001867D5" w:rsidP="00647688">
            <w:pPr>
              <w:rPr>
                <w:rFonts w:ascii="Garamond" w:eastAsia="Calibri" w:hAnsi="Garamond" w:cs="Times New Roman"/>
              </w:rPr>
            </w:pPr>
          </w:p>
        </w:tc>
      </w:tr>
      <w:tr w:rsidR="000E2C78" w:rsidRPr="00C16D19" w14:paraId="2531E643" w14:textId="77777777" w:rsidTr="00647688">
        <w:trPr>
          <w:trHeight w:val="566"/>
        </w:trPr>
        <w:tc>
          <w:tcPr>
            <w:tcW w:w="577" w:type="dxa"/>
            <w:tcBorders>
              <w:top w:val="nil"/>
              <w:left w:val="nil"/>
              <w:bottom w:val="nil"/>
              <w:right w:val="nil"/>
            </w:tcBorders>
          </w:tcPr>
          <w:p w14:paraId="501D124A" w14:textId="77777777" w:rsidR="001867D5" w:rsidRPr="00C16D19" w:rsidRDefault="001867D5" w:rsidP="00647688">
            <w:pPr>
              <w:rPr>
                <w:rFonts w:ascii="Garamond" w:eastAsia="Calibri" w:hAnsi="Garamond" w:cs="Times New Roman"/>
              </w:rPr>
            </w:pPr>
          </w:p>
        </w:tc>
        <w:tc>
          <w:tcPr>
            <w:tcW w:w="1196" w:type="dxa"/>
            <w:tcBorders>
              <w:top w:val="nil"/>
              <w:left w:val="nil"/>
              <w:bottom w:val="nil"/>
              <w:right w:val="nil"/>
            </w:tcBorders>
            <w:shd w:val="clear" w:color="auto" w:fill="FFFFFF" w:themeFill="background1"/>
          </w:tcPr>
          <w:p w14:paraId="06537422" w14:textId="77777777" w:rsidR="001867D5" w:rsidRPr="00C16D19" w:rsidRDefault="001867D5" w:rsidP="00647688">
            <w:pPr>
              <w:rPr>
                <w:rFonts w:ascii="Garamond" w:eastAsia="Calibri" w:hAnsi="Garamond" w:cs="Times New Roman"/>
                <w:b/>
              </w:rPr>
            </w:pPr>
          </w:p>
        </w:tc>
        <w:tc>
          <w:tcPr>
            <w:tcW w:w="2334" w:type="dxa"/>
            <w:gridSpan w:val="2"/>
            <w:tcBorders>
              <w:top w:val="nil"/>
              <w:left w:val="nil"/>
              <w:bottom w:val="nil"/>
              <w:right w:val="single" w:sz="4" w:space="0" w:color="auto"/>
            </w:tcBorders>
            <w:shd w:val="clear" w:color="auto" w:fill="FFFFFF" w:themeFill="background1"/>
          </w:tcPr>
          <w:p w14:paraId="4A9AE842" w14:textId="77777777" w:rsidR="001867D5" w:rsidRPr="00C16D19" w:rsidRDefault="001867D5" w:rsidP="00647688">
            <w:pPr>
              <w:rPr>
                <w:rFonts w:ascii="Garamond" w:eastAsia="Calibri" w:hAnsi="Garamond" w:cs="Times New Roman"/>
                <w:b/>
              </w:rPr>
            </w:pPr>
          </w:p>
        </w:tc>
        <w:tc>
          <w:tcPr>
            <w:tcW w:w="7908" w:type="dxa"/>
            <w:gridSpan w:val="4"/>
            <w:tcBorders>
              <w:top w:val="single" w:sz="4" w:space="0" w:color="auto"/>
              <w:left w:val="single" w:sz="4" w:space="0" w:color="auto"/>
            </w:tcBorders>
            <w:shd w:val="clear" w:color="auto" w:fill="F2F2F2" w:themeFill="background1" w:themeFillShade="F2"/>
            <w:vAlign w:val="center"/>
          </w:tcPr>
          <w:p w14:paraId="33CD16C0" w14:textId="77777777" w:rsidR="001867D5" w:rsidRPr="00C16D19" w:rsidRDefault="001867D5" w:rsidP="00647688">
            <w:pPr>
              <w:rPr>
                <w:rFonts w:ascii="Garamond" w:eastAsia="Calibri" w:hAnsi="Garamond" w:cs="Times New Roman"/>
                <w:b/>
              </w:rPr>
            </w:pPr>
            <w:r w:rsidRPr="00C16D19">
              <w:rPr>
                <w:rFonts w:ascii="Garamond" w:eastAsia="Calibri" w:hAnsi="Garamond" w:cs="Times New Roman"/>
                <w:b/>
              </w:rPr>
              <w:t>A: Cen</w:t>
            </w:r>
            <w:r>
              <w:rPr>
                <w:rFonts w:ascii="Garamond" w:eastAsia="Calibri" w:hAnsi="Garamond" w:cs="Times New Roman"/>
                <w:b/>
              </w:rPr>
              <w:t xml:space="preserve">a brutto sprzętu </w:t>
            </w:r>
            <w:r w:rsidRPr="00C16D19">
              <w:rPr>
                <w:rFonts w:ascii="Garamond" w:eastAsia="Calibri" w:hAnsi="Garamond" w:cs="Times New Roman"/>
                <w:b/>
              </w:rPr>
              <w:t>wraz z dostawą (w zł)</w:t>
            </w:r>
          </w:p>
        </w:tc>
        <w:tc>
          <w:tcPr>
            <w:tcW w:w="2205" w:type="dxa"/>
            <w:tcBorders>
              <w:top w:val="single" w:sz="4" w:space="0" w:color="auto"/>
            </w:tcBorders>
            <w:vAlign w:val="center"/>
          </w:tcPr>
          <w:p w14:paraId="5DEE975E" w14:textId="77777777" w:rsidR="001867D5" w:rsidRPr="00C16D19" w:rsidRDefault="001867D5" w:rsidP="00647688">
            <w:pPr>
              <w:jc w:val="center"/>
              <w:rPr>
                <w:rFonts w:ascii="Garamond" w:eastAsia="Calibri" w:hAnsi="Garamond" w:cs="Times New Roman"/>
              </w:rPr>
            </w:pPr>
          </w:p>
        </w:tc>
      </w:tr>
      <w:tr w:rsidR="000E2C78" w:rsidRPr="00C16D19" w14:paraId="558FA32D" w14:textId="77777777" w:rsidTr="00647688">
        <w:trPr>
          <w:trHeight w:val="560"/>
        </w:trPr>
        <w:tc>
          <w:tcPr>
            <w:tcW w:w="577" w:type="dxa"/>
            <w:tcBorders>
              <w:top w:val="nil"/>
              <w:left w:val="nil"/>
              <w:bottom w:val="nil"/>
              <w:right w:val="nil"/>
            </w:tcBorders>
          </w:tcPr>
          <w:p w14:paraId="065B6E83" w14:textId="77777777" w:rsidR="001867D5" w:rsidRPr="00C16D19" w:rsidRDefault="001867D5" w:rsidP="00647688">
            <w:pPr>
              <w:rPr>
                <w:rFonts w:ascii="Garamond" w:eastAsia="Calibri" w:hAnsi="Garamond" w:cs="Times New Roman"/>
              </w:rPr>
            </w:pPr>
          </w:p>
        </w:tc>
        <w:tc>
          <w:tcPr>
            <w:tcW w:w="1196" w:type="dxa"/>
            <w:tcBorders>
              <w:top w:val="nil"/>
              <w:left w:val="nil"/>
              <w:bottom w:val="nil"/>
              <w:right w:val="nil"/>
            </w:tcBorders>
            <w:shd w:val="clear" w:color="auto" w:fill="FFFFFF" w:themeFill="background1"/>
          </w:tcPr>
          <w:p w14:paraId="7CAB46B7" w14:textId="77777777" w:rsidR="001867D5" w:rsidRPr="00C16D19" w:rsidRDefault="001867D5" w:rsidP="00647688">
            <w:pPr>
              <w:rPr>
                <w:rFonts w:ascii="Garamond" w:eastAsia="Calibri" w:hAnsi="Garamond" w:cs="Times New Roman"/>
                <w:b/>
              </w:rPr>
            </w:pPr>
          </w:p>
        </w:tc>
        <w:tc>
          <w:tcPr>
            <w:tcW w:w="2334" w:type="dxa"/>
            <w:gridSpan w:val="2"/>
            <w:tcBorders>
              <w:top w:val="nil"/>
              <w:left w:val="nil"/>
              <w:bottom w:val="nil"/>
              <w:right w:val="single" w:sz="4" w:space="0" w:color="auto"/>
            </w:tcBorders>
            <w:shd w:val="clear" w:color="auto" w:fill="FFFFFF" w:themeFill="background1"/>
          </w:tcPr>
          <w:p w14:paraId="51C4E459" w14:textId="77777777" w:rsidR="001867D5" w:rsidRPr="00C16D19" w:rsidRDefault="001867D5" w:rsidP="00647688">
            <w:pPr>
              <w:rPr>
                <w:rFonts w:ascii="Garamond" w:eastAsia="Calibri" w:hAnsi="Garamond" w:cs="Times New Roman"/>
                <w:b/>
              </w:rPr>
            </w:pPr>
          </w:p>
        </w:tc>
        <w:tc>
          <w:tcPr>
            <w:tcW w:w="7908" w:type="dxa"/>
            <w:gridSpan w:val="4"/>
            <w:tcBorders>
              <w:left w:val="single" w:sz="4" w:space="0" w:color="auto"/>
            </w:tcBorders>
            <w:shd w:val="clear" w:color="auto" w:fill="F2F2F2" w:themeFill="background1" w:themeFillShade="F2"/>
            <w:vAlign w:val="center"/>
          </w:tcPr>
          <w:p w14:paraId="09790C91" w14:textId="77777777" w:rsidR="001867D5" w:rsidRPr="00C16D19" w:rsidRDefault="001867D5" w:rsidP="00647688">
            <w:pPr>
              <w:rPr>
                <w:rFonts w:ascii="Garamond" w:eastAsia="Calibri" w:hAnsi="Garamond" w:cs="Times New Roman"/>
                <w:b/>
              </w:rPr>
            </w:pPr>
            <w:r w:rsidRPr="00C16D19">
              <w:rPr>
                <w:rFonts w:ascii="Garamond" w:eastAsia="Calibri" w:hAnsi="Garamond" w:cs="Times New Roman"/>
                <w:b/>
              </w:rPr>
              <w:t xml:space="preserve">B: </w:t>
            </w:r>
            <w:r w:rsidRPr="00C16D19">
              <w:rPr>
                <w:rFonts w:ascii="Garamond" w:eastAsia="Calibri" w:hAnsi="Garamond" w:cs="Times New Roman"/>
                <w:b/>
                <w:bCs/>
              </w:rPr>
              <w:t xml:space="preserve">Cena brutto instalacji i uruchomienia sprzętu </w:t>
            </w:r>
            <w:r w:rsidRPr="00C16D19">
              <w:rPr>
                <w:rFonts w:ascii="Garamond" w:eastAsia="Calibri" w:hAnsi="Garamond" w:cs="Times New Roman"/>
                <w:b/>
              </w:rPr>
              <w:t>(w zł):</w:t>
            </w:r>
          </w:p>
        </w:tc>
        <w:tc>
          <w:tcPr>
            <w:tcW w:w="2205" w:type="dxa"/>
            <w:vAlign w:val="center"/>
          </w:tcPr>
          <w:p w14:paraId="03E3CF2D" w14:textId="77777777" w:rsidR="001867D5" w:rsidRPr="00C16D19" w:rsidRDefault="001867D5" w:rsidP="00647688">
            <w:pPr>
              <w:jc w:val="center"/>
              <w:rPr>
                <w:rFonts w:ascii="Garamond" w:eastAsia="Calibri" w:hAnsi="Garamond" w:cs="Times New Roman"/>
              </w:rPr>
            </w:pPr>
          </w:p>
        </w:tc>
      </w:tr>
      <w:tr w:rsidR="000E2C78" w:rsidRPr="00C16D19" w14:paraId="2D0D09F7" w14:textId="77777777" w:rsidTr="00647688">
        <w:trPr>
          <w:trHeight w:val="443"/>
        </w:trPr>
        <w:tc>
          <w:tcPr>
            <w:tcW w:w="577" w:type="dxa"/>
            <w:tcBorders>
              <w:top w:val="nil"/>
              <w:left w:val="nil"/>
              <w:bottom w:val="nil"/>
              <w:right w:val="nil"/>
            </w:tcBorders>
          </w:tcPr>
          <w:p w14:paraId="0273C72C" w14:textId="77777777" w:rsidR="001867D5" w:rsidRPr="00C16D19" w:rsidRDefault="001867D5" w:rsidP="00647688">
            <w:pPr>
              <w:rPr>
                <w:rFonts w:ascii="Garamond" w:eastAsia="Calibri" w:hAnsi="Garamond" w:cs="Times New Roman"/>
              </w:rPr>
            </w:pPr>
          </w:p>
        </w:tc>
        <w:tc>
          <w:tcPr>
            <w:tcW w:w="1196" w:type="dxa"/>
            <w:tcBorders>
              <w:top w:val="nil"/>
              <w:left w:val="nil"/>
              <w:bottom w:val="nil"/>
              <w:right w:val="nil"/>
            </w:tcBorders>
            <w:shd w:val="clear" w:color="auto" w:fill="FFFFFF" w:themeFill="background1"/>
          </w:tcPr>
          <w:p w14:paraId="2EACA3F3" w14:textId="77777777" w:rsidR="001867D5" w:rsidRPr="00C16D19" w:rsidRDefault="001867D5" w:rsidP="00647688">
            <w:pPr>
              <w:rPr>
                <w:rFonts w:ascii="Garamond" w:eastAsia="Calibri" w:hAnsi="Garamond" w:cs="Times New Roman"/>
                <w:b/>
              </w:rPr>
            </w:pPr>
          </w:p>
        </w:tc>
        <w:tc>
          <w:tcPr>
            <w:tcW w:w="2334" w:type="dxa"/>
            <w:gridSpan w:val="2"/>
            <w:tcBorders>
              <w:top w:val="nil"/>
              <w:left w:val="nil"/>
              <w:bottom w:val="nil"/>
              <w:right w:val="single" w:sz="4" w:space="0" w:color="auto"/>
            </w:tcBorders>
            <w:shd w:val="clear" w:color="auto" w:fill="FFFFFF" w:themeFill="background1"/>
          </w:tcPr>
          <w:p w14:paraId="301A6744" w14:textId="77777777" w:rsidR="001867D5" w:rsidRPr="00C16D19" w:rsidRDefault="001867D5" w:rsidP="00647688">
            <w:pPr>
              <w:rPr>
                <w:rFonts w:ascii="Garamond" w:eastAsia="Calibri" w:hAnsi="Garamond" w:cs="Times New Roman"/>
                <w:b/>
              </w:rPr>
            </w:pPr>
          </w:p>
        </w:tc>
        <w:tc>
          <w:tcPr>
            <w:tcW w:w="7908" w:type="dxa"/>
            <w:gridSpan w:val="4"/>
            <w:tcBorders>
              <w:left w:val="single" w:sz="4" w:space="0" w:color="auto"/>
            </w:tcBorders>
            <w:shd w:val="clear" w:color="auto" w:fill="F2F2F2" w:themeFill="background1" w:themeFillShade="F2"/>
            <w:vAlign w:val="center"/>
          </w:tcPr>
          <w:p w14:paraId="7FF858D7" w14:textId="77777777" w:rsidR="001867D5" w:rsidRPr="00C16D19" w:rsidRDefault="001867D5" w:rsidP="00647688">
            <w:pPr>
              <w:rPr>
                <w:rFonts w:ascii="Garamond" w:eastAsia="Calibri" w:hAnsi="Garamond" w:cs="Times New Roman"/>
                <w:b/>
              </w:rPr>
            </w:pPr>
            <w:r w:rsidRPr="00C16D19">
              <w:rPr>
                <w:rFonts w:ascii="Garamond" w:eastAsia="Calibri" w:hAnsi="Garamond" w:cs="Times New Roman"/>
                <w:b/>
              </w:rPr>
              <w:t xml:space="preserve">C: </w:t>
            </w:r>
            <w:r w:rsidRPr="00C16D19">
              <w:rPr>
                <w:rFonts w:ascii="Garamond" w:hAnsi="Garamond" w:cs="Times New Roman"/>
                <w:b/>
                <w:bCs/>
              </w:rPr>
              <w:t>Cena brutto szkoleń</w:t>
            </w:r>
            <w:r w:rsidRPr="00C16D19">
              <w:rPr>
                <w:rFonts w:ascii="Garamond" w:eastAsia="Calibri" w:hAnsi="Garamond" w:cs="Times New Roman"/>
                <w:b/>
              </w:rPr>
              <w:t xml:space="preserve"> (w zł):</w:t>
            </w:r>
          </w:p>
        </w:tc>
        <w:tc>
          <w:tcPr>
            <w:tcW w:w="2205" w:type="dxa"/>
            <w:vAlign w:val="center"/>
          </w:tcPr>
          <w:p w14:paraId="757538B2" w14:textId="77777777" w:rsidR="001867D5" w:rsidRPr="00C16D19" w:rsidRDefault="001867D5" w:rsidP="00647688">
            <w:pPr>
              <w:jc w:val="center"/>
              <w:rPr>
                <w:rFonts w:ascii="Garamond" w:eastAsia="Calibri" w:hAnsi="Garamond" w:cs="Times New Roman"/>
              </w:rPr>
            </w:pPr>
          </w:p>
        </w:tc>
      </w:tr>
    </w:tbl>
    <w:p w14:paraId="68440199" w14:textId="77777777" w:rsidR="001867D5" w:rsidRPr="00C16D19" w:rsidRDefault="001867D5" w:rsidP="001867D5">
      <w:pPr>
        <w:tabs>
          <w:tab w:val="left" w:pos="8985"/>
        </w:tabs>
        <w:spacing w:after="0" w:line="240" w:lineRule="auto"/>
        <w:rPr>
          <w:rFonts w:ascii="Garamond" w:eastAsia="Calibri" w:hAnsi="Garamond" w:cs="Times New Roman"/>
        </w:rPr>
      </w:pPr>
    </w:p>
    <w:tbl>
      <w:tblPr>
        <w:tblW w:w="2365" w:type="pct"/>
        <w:tblInd w:w="7523" w:type="dxa"/>
        <w:tblCellMar>
          <w:left w:w="10" w:type="dxa"/>
          <w:right w:w="10" w:type="dxa"/>
        </w:tblCellMar>
        <w:tblLook w:val="04A0" w:firstRow="1" w:lastRow="0" w:firstColumn="1" w:lastColumn="0" w:noHBand="0" w:noVBand="1"/>
      </w:tblPr>
      <w:tblGrid>
        <w:gridCol w:w="4394"/>
        <w:gridCol w:w="2268"/>
      </w:tblGrid>
      <w:tr w:rsidR="001867D5" w:rsidRPr="00C16D19" w14:paraId="45B01F3C" w14:textId="77777777" w:rsidTr="00647688">
        <w:trPr>
          <w:trHeight w:val="830"/>
        </w:trPr>
        <w:tc>
          <w:tcPr>
            <w:tcW w:w="329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3FE459E" w14:textId="77777777" w:rsidR="001867D5" w:rsidRPr="00C16D19" w:rsidRDefault="001867D5" w:rsidP="00647688">
            <w:pPr>
              <w:widowControl w:val="0"/>
              <w:suppressAutoHyphens/>
              <w:snapToGrid w:val="0"/>
              <w:spacing w:after="0"/>
              <w:jc w:val="right"/>
              <w:rPr>
                <w:rFonts w:ascii="Garamond" w:eastAsia="Andale Sans UI" w:hAnsi="Garamond" w:cs="Times New Roman"/>
                <w:b/>
                <w:bCs/>
                <w:kern w:val="2"/>
              </w:rPr>
            </w:pPr>
            <w:r w:rsidRPr="00C16D19">
              <w:rPr>
                <w:rFonts w:ascii="Garamond" w:eastAsia="Andale Sans UI" w:hAnsi="Garamond" w:cs="Times New Roman"/>
                <w:b/>
                <w:bCs/>
                <w:kern w:val="2"/>
              </w:rPr>
              <w:t xml:space="preserve">A+ B + C: Cena brutto oferty </w:t>
            </w:r>
            <w:r w:rsidRPr="00C16D19">
              <w:rPr>
                <w:rFonts w:ascii="Garamond" w:eastAsia="Times New Roman" w:hAnsi="Garamond" w:cs="Times New Roman"/>
                <w:b/>
                <w:kern w:val="2"/>
              </w:rPr>
              <w:t>(w zł)</w:t>
            </w:r>
          </w:p>
        </w:tc>
        <w:tc>
          <w:tcPr>
            <w:tcW w:w="1702"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1CC17B9E" w14:textId="77777777" w:rsidR="001867D5" w:rsidRPr="00C16D19" w:rsidRDefault="001867D5" w:rsidP="00647688">
            <w:pPr>
              <w:widowControl w:val="0"/>
              <w:suppressAutoHyphens/>
              <w:snapToGrid w:val="0"/>
              <w:spacing w:after="0"/>
              <w:jc w:val="center"/>
              <w:rPr>
                <w:rFonts w:ascii="Garamond" w:eastAsia="Andale Sans UI" w:hAnsi="Garamond" w:cs="Times New Roman"/>
                <w:b/>
                <w:bCs/>
                <w:kern w:val="2"/>
              </w:rPr>
            </w:pPr>
          </w:p>
        </w:tc>
      </w:tr>
    </w:tbl>
    <w:p w14:paraId="10AB1B8A" w14:textId="77777777" w:rsidR="00680F5C" w:rsidRPr="003E776D" w:rsidRDefault="00680F5C" w:rsidP="00680F5C">
      <w:pPr>
        <w:suppressAutoHyphens/>
        <w:autoSpaceDN w:val="0"/>
        <w:spacing w:after="0" w:line="288" w:lineRule="auto"/>
        <w:textAlignment w:val="baseline"/>
        <w:rPr>
          <w:rFonts w:ascii="Garamond" w:eastAsia="Lucida Sans Unicode" w:hAnsi="Garamond" w:cs="Times New Roman"/>
          <w:kern w:val="3"/>
          <w:lang w:eastAsia="zh-CN" w:bidi="hi-IN"/>
        </w:rPr>
      </w:pPr>
    </w:p>
    <w:p w14:paraId="0F4C2F57" w14:textId="77777777" w:rsidR="00680F5C" w:rsidRPr="003E776D" w:rsidRDefault="00680F5C" w:rsidP="00680F5C">
      <w:pPr>
        <w:suppressAutoHyphens/>
        <w:autoSpaceDN w:val="0"/>
        <w:spacing w:after="0" w:line="288" w:lineRule="auto"/>
        <w:textAlignment w:val="baseline"/>
        <w:rPr>
          <w:rFonts w:ascii="Garamond" w:eastAsia="Lucida Sans Unicode" w:hAnsi="Garamond" w:cs="Times New Roman"/>
          <w:kern w:val="3"/>
          <w:lang w:eastAsia="zh-CN" w:bidi="hi-IN"/>
        </w:rPr>
      </w:pPr>
    </w:p>
    <w:p w14:paraId="78C0C48A" w14:textId="77777777" w:rsidR="00BE39BB" w:rsidRPr="003E776D" w:rsidRDefault="00BE39BB" w:rsidP="00661FE5">
      <w:pPr>
        <w:suppressAutoHyphens/>
        <w:spacing w:after="0" w:line="240" w:lineRule="auto"/>
        <w:rPr>
          <w:rFonts w:ascii="Garamond" w:eastAsia="Times New Roman" w:hAnsi="Garamond" w:cs="Times New Roman"/>
          <w:b/>
          <w:lang w:eastAsia="ar-SA"/>
        </w:rPr>
      </w:pPr>
    </w:p>
    <w:p w14:paraId="1640DB38" w14:textId="77777777" w:rsidR="00BE39BB" w:rsidRPr="003E776D" w:rsidRDefault="00BE39BB" w:rsidP="00782102">
      <w:pPr>
        <w:suppressAutoHyphens/>
        <w:spacing w:after="0" w:line="240" w:lineRule="auto"/>
        <w:jc w:val="center"/>
        <w:rPr>
          <w:rFonts w:ascii="Garamond" w:eastAsia="Times New Roman" w:hAnsi="Garamond" w:cs="Times New Roman"/>
          <w:b/>
          <w:lang w:eastAsia="ar-SA"/>
        </w:rPr>
      </w:pPr>
    </w:p>
    <w:p w14:paraId="5126BB33" w14:textId="77777777" w:rsidR="00BE39BB" w:rsidRPr="003E776D" w:rsidRDefault="00BE39BB" w:rsidP="00782102">
      <w:pPr>
        <w:suppressAutoHyphens/>
        <w:spacing w:after="0" w:line="240" w:lineRule="auto"/>
        <w:jc w:val="center"/>
        <w:rPr>
          <w:rFonts w:ascii="Garamond" w:eastAsia="Times New Roman" w:hAnsi="Garamond" w:cs="Times New Roman"/>
          <w:b/>
          <w:lang w:eastAsia="ar-SA"/>
        </w:rPr>
      </w:pPr>
    </w:p>
    <w:p w14:paraId="55E874C9" w14:textId="77777777" w:rsidR="00782102" w:rsidRPr="003E776D" w:rsidRDefault="00782102" w:rsidP="00782102">
      <w:pPr>
        <w:suppressAutoHyphens/>
        <w:spacing w:after="0" w:line="240" w:lineRule="auto"/>
        <w:jc w:val="center"/>
        <w:rPr>
          <w:rFonts w:ascii="Garamond" w:eastAsia="Times New Roman" w:hAnsi="Garamond" w:cs="Times New Roman"/>
          <w:b/>
          <w:lang w:eastAsia="ar-SA"/>
        </w:rPr>
      </w:pPr>
      <w:r w:rsidRPr="003E776D">
        <w:rPr>
          <w:rFonts w:ascii="Garamond" w:eastAsia="Times New Roman" w:hAnsi="Garamond" w:cs="Times New Roman"/>
          <w:b/>
          <w:lang w:eastAsia="ar-SA"/>
        </w:rPr>
        <w:lastRenderedPageBreak/>
        <w:t>PARAMETRY TECHNICZNE I EKSPLOATACYJNE</w:t>
      </w:r>
    </w:p>
    <w:p w14:paraId="51D51404" w14:textId="77777777" w:rsidR="00782102" w:rsidRPr="003E776D" w:rsidRDefault="001C5EB6" w:rsidP="00680F5C">
      <w:pPr>
        <w:suppressAutoHyphens/>
        <w:spacing w:after="0" w:line="240" w:lineRule="auto"/>
        <w:jc w:val="center"/>
        <w:rPr>
          <w:rFonts w:ascii="Garamond" w:eastAsia="Calibri" w:hAnsi="Garamond" w:cs="Times New Roman"/>
          <w:b/>
        </w:rPr>
      </w:pPr>
      <w:r w:rsidRPr="003E776D">
        <w:rPr>
          <w:rFonts w:ascii="Garamond" w:eastAsia="Calibri" w:hAnsi="Garamond" w:cs="Times New Roman"/>
          <w:b/>
        </w:rPr>
        <w:t>Wagi elektroniczne</w:t>
      </w:r>
    </w:p>
    <w:p w14:paraId="766DC4DA" w14:textId="77777777" w:rsidR="009F4DFD" w:rsidRPr="003E776D" w:rsidRDefault="009F4DFD" w:rsidP="00680F5C">
      <w:pPr>
        <w:suppressAutoHyphens/>
        <w:spacing w:after="0" w:line="240" w:lineRule="auto"/>
        <w:jc w:val="center"/>
        <w:rPr>
          <w:rFonts w:ascii="Garamond" w:eastAsia="Times New Roman" w:hAnsi="Garamond" w:cs="Times New Roman"/>
          <w:b/>
          <w:lang w:eastAsia="ar-SA"/>
        </w:rPr>
      </w:pPr>
    </w:p>
    <w:tbl>
      <w:tblPr>
        <w:tblW w:w="24082" w:type="dxa"/>
        <w:tblInd w:w="-356" w:type="dxa"/>
        <w:tblCellMar>
          <w:left w:w="70" w:type="dxa"/>
          <w:right w:w="70" w:type="dxa"/>
        </w:tblCellMar>
        <w:tblLook w:val="0000" w:firstRow="0" w:lastRow="0" w:firstColumn="0" w:lastColumn="0" w:noHBand="0" w:noVBand="0"/>
      </w:tblPr>
      <w:tblGrid>
        <w:gridCol w:w="568"/>
        <w:gridCol w:w="7513"/>
        <w:gridCol w:w="1984"/>
        <w:gridCol w:w="2268"/>
        <w:gridCol w:w="2268"/>
        <w:gridCol w:w="9481"/>
      </w:tblGrid>
      <w:tr w:rsidR="0021481C" w:rsidRPr="003E776D" w14:paraId="72795A64"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vAlign w:val="center"/>
          </w:tcPr>
          <w:p w14:paraId="6C25D282" w14:textId="77777777" w:rsidR="0021481C" w:rsidRPr="003E776D" w:rsidRDefault="0021481C" w:rsidP="0021481C">
            <w:pPr>
              <w:suppressAutoHyphens/>
              <w:snapToGrid w:val="0"/>
              <w:spacing w:after="0" w:line="240" w:lineRule="auto"/>
              <w:jc w:val="center"/>
              <w:rPr>
                <w:rFonts w:ascii="Garamond" w:eastAsia="Times New Roman" w:hAnsi="Garamond" w:cs="Times New Roman"/>
                <w:b/>
                <w:bCs/>
                <w:lang w:eastAsia="ar-SA"/>
              </w:rPr>
            </w:pPr>
            <w:r w:rsidRPr="003E776D">
              <w:rPr>
                <w:rFonts w:ascii="Garamond" w:eastAsia="Times New Roman" w:hAnsi="Garamond" w:cs="Times New Roman"/>
                <w:b/>
                <w:bCs/>
                <w:lang w:eastAsia="ar-SA"/>
              </w:rPr>
              <w:t>LP</w:t>
            </w:r>
          </w:p>
        </w:tc>
        <w:tc>
          <w:tcPr>
            <w:tcW w:w="7513" w:type="dxa"/>
            <w:tcBorders>
              <w:top w:val="single" w:sz="4" w:space="0" w:color="000000"/>
              <w:left w:val="single" w:sz="4" w:space="0" w:color="000000"/>
              <w:bottom w:val="single" w:sz="4" w:space="0" w:color="000000"/>
            </w:tcBorders>
            <w:shd w:val="clear" w:color="auto" w:fill="auto"/>
            <w:vAlign w:val="center"/>
          </w:tcPr>
          <w:p w14:paraId="0209B40D" w14:textId="77777777" w:rsidR="0021481C" w:rsidRPr="003E776D" w:rsidRDefault="0021481C" w:rsidP="0021481C">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3E776D">
              <w:rPr>
                <w:rFonts w:ascii="Garamond" w:eastAsia="Times New Roman" w:hAnsi="Garamond" w:cs="Times New Roman"/>
                <w:b/>
                <w:bCs/>
                <w:lang w:eastAsia="ar-SA"/>
              </w:rPr>
              <w:t>PARAMETR</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494CFCB6" w14:textId="77777777" w:rsidR="0021481C" w:rsidRPr="003E776D" w:rsidRDefault="0021481C" w:rsidP="0021481C">
            <w:pPr>
              <w:suppressAutoHyphens/>
              <w:snapToGrid w:val="0"/>
              <w:spacing w:after="0" w:line="240" w:lineRule="auto"/>
              <w:jc w:val="center"/>
              <w:rPr>
                <w:rFonts w:ascii="Garamond" w:eastAsia="Times New Roman" w:hAnsi="Garamond" w:cs="Times New Roman"/>
                <w:b/>
                <w:bCs/>
                <w:lang w:eastAsia="ar-SA"/>
              </w:rPr>
            </w:pPr>
            <w:r w:rsidRPr="003E776D">
              <w:rPr>
                <w:rFonts w:ascii="Garamond" w:eastAsia="Times New Roman" w:hAnsi="Garamond" w:cs="Times New Roman"/>
                <w:b/>
                <w:bCs/>
                <w:lang w:eastAsia="ar-SA"/>
              </w:rPr>
              <w:t>PARAMETR WYMAGANY</w:t>
            </w:r>
          </w:p>
        </w:tc>
        <w:tc>
          <w:tcPr>
            <w:tcW w:w="2268" w:type="dxa"/>
            <w:tcBorders>
              <w:top w:val="single" w:sz="4" w:space="0" w:color="000000"/>
              <w:left w:val="single" w:sz="4" w:space="0" w:color="auto"/>
              <w:bottom w:val="single" w:sz="4" w:space="0" w:color="000000"/>
            </w:tcBorders>
            <w:shd w:val="clear" w:color="auto" w:fill="auto"/>
            <w:vAlign w:val="center"/>
          </w:tcPr>
          <w:p w14:paraId="2987AF7B" w14:textId="77777777" w:rsidR="0021481C" w:rsidRPr="003E776D" w:rsidRDefault="0021481C" w:rsidP="0021481C">
            <w:pPr>
              <w:suppressAutoHyphens/>
              <w:snapToGrid w:val="0"/>
              <w:spacing w:after="0" w:line="240" w:lineRule="auto"/>
              <w:jc w:val="center"/>
              <w:rPr>
                <w:rFonts w:ascii="Garamond" w:eastAsia="Times New Roman" w:hAnsi="Garamond" w:cs="Times New Roman"/>
                <w:b/>
                <w:bCs/>
                <w:lang w:eastAsia="ar-SA"/>
              </w:rPr>
            </w:pPr>
            <w:r w:rsidRPr="003E776D">
              <w:rPr>
                <w:rFonts w:ascii="Garamond" w:eastAsia="Times New Roman" w:hAnsi="Garamond" w:cs="Times New Roman"/>
                <w:b/>
                <w:bCs/>
                <w:lang w:eastAsia="ar-SA"/>
              </w:rPr>
              <w:t>PARAMETR OFEROWANY</w:t>
            </w: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5563D899" w14:textId="77777777" w:rsidR="0021481C" w:rsidRPr="003E776D" w:rsidRDefault="0021481C" w:rsidP="0021481C">
            <w:pPr>
              <w:suppressAutoHyphens/>
              <w:snapToGrid w:val="0"/>
              <w:spacing w:after="0" w:line="240" w:lineRule="auto"/>
              <w:jc w:val="center"/>
              <w:rPr>
                <w:rFonts w:ascii="Garamond" w:eastAsia="Times New Roman" w:hAnsi="Garamond" w:cs="Times New Roman"/>
                <w:b/>
                <w:bCs/>
                <w:lang w:eastAsia="ar-SA"/>
              </w:rPr>
            </w:pPr>
            <w:r w:rsidRPr="003E776D">
              <w:rPr>
                <w:rFonts w:ascii="Garamond" w:eastAsia="Times New Roman" w:hAnsi="Garamond" w:cs="Times New Roman"/>
                <w:b/>
                <w:bCs/>
                <w:lang w:eastAsia="ar-SA"/>
              </w:rPr>
              <w:t>SPOSÓB OCENY</w:t>
            </w:r>
          </w:p>
        </w:tc>
      </w:tr>
      <w:tr w:rsidR="0021481C" w:rsidRPr="003E776D" w14:paraId="3B72FD76" w14:textId="77777777" w:rsidTr="004F0412">
        <w:trPr>
          <w:gridAfter w:val="1"/>
          <w:wAfter w:w="9481" w:type="dxa"/>
          <w:trHeight w:val="434"/>
        </w:trPr>
        <w:tc>
          <w:tcPr>
            <w:tcW w:w="14601" w:type="dxa"/>
            <w:gridSpan w:val="5"/>
            <w:tcBorders>
              <w:top w:val="single" w:sz="4" w:space="0" w:color="000000"/>
              <w:left w:val="single" w:sz="4" w:space="0" w:color="000000"/>
              <w:bottom w:val="single" w:sz="4" w:space="0" w:color="000000"/>
              <w:right w:val="single" w:sz="4" w:space="0" w:color="auto"/>
            </w:tcBorders>
            <w:shd w:val="clear" w:color="auto" w:fill="auto"/>
            <w:vAlign w:val="center"/>
          </w:tcPr>
          <w:p w14:paraId="348DB55A" w14:textId="77777777" w:rsidR="0021481C" w:rsidRPr="003E776D" w:rsidRDefault="004F0412" w:rsidP="0021481C">
            <w:pPr>
              <w:suppressAutoHyphens/>
              <w:snapToGrid w:val="0"/>
              <w:spacing w:after="0" w:line="240" w:lineRule="auto"/>
              <w:rPr>
                <w:rFonts w:ascii="Garamond" w:eastAsia="Times New Roman" w:hAnsi="Garamond" w:cs="Times New Roman"/>
                <w:lang w:eastAsia="ar-SA"/>
              </w:rPr>
            </w:pPr>
            <w:r w:rsidRPr="003E776D">
              <w:rPr>
                <w:rFonts w:ascii="Garamond" w:hAnsi="Garamond" w:cs="Times New Roman"/>
                <w:b/>
              </w:rPr>
              <w:t>W</w:t>
            </w:r>
            <w:r w:rsidR="009B7001" w:rsidRPr="003E776D">
              <w:rPr>
                <w:rFonts w:ascii="Garamond" w:hAnsi="Garamond" w:cs="Times New Roman"/>
                <w:b/>
              </w:rPr>
              <w:t>aga elektroniczna recepturowa</w:t>
            </w:r>
            <w:r w:rsidR="004A2574">
              <w:rPr>
                <w:rFonts w:ascii="Garamond" w:hAnsi="Garamond" w:cs="Times New Roman"/>
                <w:b/>
              </w:rPr>
              <w:t xml:space="preserve"> (I)</w:t>
            </w:r>
            <w:r w:rsidR="009B7001" w:rsidRPr="003E776D">
              <w:rPr>
                <w:rFonts w:ascii="Garamond" w:hAnsi="Garamond" w:cs="Times New Roman"/>
                <w:b/>
              </w:rPr>
              <w:t xml:space="preserve"> </w:t>
            </w:r>
            <w:r w:rsidRPr="003E776D">
              <w:rPr>
                <w:rFonts w:ascii="Garamond" w:hAnsi="Garamond" w:cs="Times New Roman"/>
                <w:b/>
              </w:rPr>
              <w:t>szt. 2</w:t>
            </w:r>
          </w:p>
        </w:tc>
      </w:tr>
      <w:tr w:rsidR="004F0412" w:rsidRPr="003E776D" w14:paraId="13276EE1"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45726172" w14:textId="77777777" w:rsidR="004F0412" w:rsidRPr="003E776D" w:rsidRDefault="004F0412" w:rsidP="004F0412">
            <w:pPr>
              <w:pStyle w:val="Akapitzlist"/>
              <w:widowControl w:val="0"/>
              <w:numPr>
                <w:ilvl w:val="0"/>
                <w:numId w:val="31"/>
              </w:numPr>
              <w:suppressLineNumbers/>
              <w:suppressAutoHyphens/>
              <w:snapToGrid w:val="0"/>
              <w:spacing w:after="0" w:line="240" w:lineRule="auto"/>
              <w:ind w:hanging="646"/>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vAlign w:val="center"/>
          </w:tcPr>
          <w:p w14:paraId="50113A7D" w14:textId="77777777" w:rsidR="004F0412" w:rsidRPr="003E776D" w:rsidRDefault="004F0412" w:rsidP="009B7001">
            <w:pPr>
              <w:shd w:val="clear" w:color="auto" w:fill="FFFFFF"/>
              <w:spacing w:before="60" w:after="60"/>
              <w:rPr>
                <w:rFonts w:ascii="Garamond" w:hAnsi="Garamond" w:cs="Times New Roman"/>
              </w:rPr>
            </w:pPr>
            <w:r w:rsidRPr="003E776D">
              <w:rPr>
                <w:rFonts w:ascii="Garamond" w:hAnsi="Garamond" w:cs="Times New Roman"/>
              </w:rPr>
              <w:t>Legalizacja</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3FFDB2B7"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02BDE024" w14:textId="77777777" w:rsidR="004F0412" w:rsidRPr="003E776D" w:rsidRDefault="004F0412" w:rsidP="004F0412">
            <w:pPr>
              <w:spacing w:before="60" w:after="60" w:line="240" w:lineRule="auto"/>
              <w:rPr>
                <w:rFonts w:ascii="Garamond" w:hAnsi="Garamond" w:cs="Times New Roman"/>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494C6765"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2F9F1059"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6AD56868" w14:textId="77777777" w:rsidR="004F0412" w:rsidRPr="003E776D" w:rsidRDefault="004F0412" w:rsidP="004F0412">
            <w:pPr>
              <w:pStyle w:val="Akapitzlist"/>
              <w:widowControl w:val="0"/>
              <w:numPr>
                <w:ilvl w:val="0"/>
                <w:numId w:val="31"/>
              </w:numPr>
              <w:suppressLineNumbers/>
              <w:suppressAutoHyphens/>
              <w:snapToGrid w:val="0"/>
              <w:spacing w:after="0" w:line="240" w:lineRule="auto"/>
              <w:ind w:hanging="646"/>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tcPr>
          <w:p w14:paraId="1813403D" w14:textId="77777777" w:rsidR="004F0412" w:rsidRPr="003E776D" w:rsidRDefault="004F0412" w:rsidP="009B7001">
            <w:pPr>
              <w:tabs>
                <w:tab w:val="left" w:pos="708"/>
                <w:tab w:val="left" w:pos="2160"/>
              </w:tabs>
              <w:spacing w:before="60" w:after="60"/>
              <w:rPr>
                <w:rFonts w:ascii="Garamond" w:hAnsi="Garamond" w:cs="Times New Roman"/>
              </w:rPr>
            </w:pPr>
            <w:r w:rsidRPr="003E776D">
              <w:rPr>
                <w:rFonts w:ascii="Garamond" w:hAnsi="Garamond" w:cs="Times New Roman"/>
              </w:rPr>
              <w:t>Obciążenie maksymalne 100g</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359431B6"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r w:rsidR="009745BC">
              <w:rPr>
                <w:rFonts w:ascii="Garamond" w:eastAsia="Times New Roman" w:hAnsi="Garamond" w:cs="Times New Roman"/>
                <w:lang w:eastAsia="ar-SA"/>
              </w:rPr>
              <w:t>, podać</w:t>
            </w:r>
          </w:p>
        </w:tc>
        <w:tc>
          <w:tcPr>
            <w:tcW w:w="2268" w:type="dxa"/>
            <w:tcBorders>
              <w:top w:val="single" w:sz="4" w:space="0" w:color="000000"/>
              <w:left w:val="single" w:sz="4" w:space="0" w:color="auto"/>
              <w:bottom w:val="single" w:sz="4" w:space="0" w:color="000000"/>
            </w:tcBorders>
            <w:shd w:val="clear" w:color="auto" w:fill="auto"/>
            <w:vAlign w:val="center"/>
          </w:tcPr>
          <w:p w14:paraId="1143ECE2" w14:textId="77777777" w:rsidR="004F0412" w:rsidRPr="003E776D" w:rsidRDefault="004F0412" w:rsidP="004F0412">
            <w:pPr>
              <w:spacing w:before="60" w:after="60" w:line="240" w:lineRule="auto"/>
              <w:rPr>
                <w:rFonts w:ascii="Garamond" w:hAnsi="Garamond" w:cs="Times New Roman"/>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75E364CD"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0D819CB6"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0442F430" w14:textId="77777777" w:rsidR="004F0412" w:rsidRPr="003E776D" w:rsidRDefault="004F0412" w:rsidP="004F0412">
            <w:pPr>
              <w:pStyle w:val="Akapitzlist"/>
              <w:widowControl w:val="0"/>
              <w:numPr>
                <w:ilvl w:val="0"/>
                <w:numId w:val="31"/>
              </w:numPr>
              <w:suppressLineNumbers/>
              <w:suppressAutoHyphens/>
              <w:snapToGrid w:val="0"/>
              <w:spacing w:after="0" w:line="240" w:lineRule="auto"/>
              <w:ind w:hanging="646"/>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tcPr>
          <w:p w14:paraId="179E7E5A" w14:textId="77777777" w:rsidR="004F0412" w:rsidRPr="003E776D" w:rsidRDefault="004F0412" w:rsidP="009B7001">
            <w:pPr>
              <w:spacing w:before="60" w:after="60"/>
              <w:rPr>
                <w:rFonts w:ascii="Garamond" w:hAnsi="Garamond" w:cs="Times New Roman"/>
              </w:rPr>
            </w:pPr>
            <w:r w:rsidRPr="003E776D">
              <w:rPr>
                <w:rFonts w:ascii="Garamond" w:hAnsi="Garamond" w:cs="Times New Roman"/>
              </w:rPr>
              <w:t>Obciążenie minimalne 0,02 g</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3661FCEA"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r w:rsidR="009745BC">
              <w:rPr>
                <w:rFonts w:ascii="Garamond" w:eastAsia="Times New Roman" w:hAnsi="Garamond" w:cs="Times New Roman"/>
                <w:lang w:eastAsia="ar-SA"/>
              </w:rPr>
              <w:t>, podać</w:t>
            </w:r>
          </w:p>
        </w:tc>
        <w:tc>
          <w:tcPr>
            <w:tcW w:w="2268" w:type="dxa"/>
            <w:tcBorders>
              <w:top w:val="single" w:sz="4" w:space="0" w:color="000000"/>
              <w:left w:val="single" w:sz="4" w:space="0" w:color="auto"/>
              <w:bottom w:val="single" w:sz="4" w:space="0" w:color="000000"/>
            </w:tcBorders>
            <w:shd w:val="clear" w:color="auto" w:fill="auto"/>
            <w:vAlign w:val="center"/>
          </w:tcPr>
          <w:p w14:paraId="68307C04" w14:textId="77777777" w:rsidR="004F0412" w:rsidRPr="003E776D" w:rsidRDefault="004F0412" w:rsidP="004F0412">
            <w:pPr>
              <w:spacing w:before="60" w:after="60" w:line="240" w:lineRule="auto"/>
              <w:rPr>
                <w:rFonts w:ascii="Garamond" w:hAnsi="Garamond" w:cs="Times New Roman"/>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27128B95"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02478AF4"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4065B3D4" w14:textId="77777777" w:rsidR="004F0412" w:rsidRPr="003E776D" w:rsidRDefault="004F0412" w:rsidP="004F0412">
            <w:pPr>
              <w:pStyle w:val="Akapitzlist"/>
              <w:widowControl w:val="0"/>
              <w:numPr>
                <w:ilvl w:val="0"/>
                <w:numId w:val="31"/>
              </w:numPr>
              <w:suppressLineNumbers/>
              <w:suppressAutoHyphens/>
              <w:snapToGrid w:val="0"/>
              <w:spacing w:after="0" w:line="240" w:lineRule="auto"/>
              <w:ind w:hanging="646"/>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tcPr>
          <w:p w14:paraId="18B0B152" w14:textId="77777777" w:rsidR="004F0412" w:rsidRPr="008746D9" w:rsidRDefault="004F0412" w:rsidP="009B7001">
            <w:pPr>
              <w:spacing w:before="60" w:after="60"/>
              <w:rPr>
                <w:rFonts w:ascii="Garamond" w:hAnsi="Garamond" w:cs="Times New Roman"/>
              </w:rPr>
            </w:pPr>
            <w:r w:rsidRPr="008746D9">
              <w:rPr>
                <w:rFonts w:ascii="Garamond" w:hAnsi="Garamond" w:cs="Times New Roman"/>
              </w:rPr>
              <w:t>Dokładność odczytu 0,001g</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4D8F6071"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1073BE19" w14:textId="77777777" w:rsidR="004F0412" w:rsidRPr="003E776D" w:rsidRDefault="004F0412" w:rsidP="004F0412">
            <w:pPr>
              <w:spacing w:before="60" w:after="60" w:line="240" w:lineRule="auto"/>
              <w:rPr>
                <w:rFonts w:ascii="Garamond" w:hAnsi="Garamond" w:cs="Times New Roman"/>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43507FE7"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13C292DA"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0DAA5171" w14:textId="77777777" w:rsidR="004F0412" w:rsidRPr="003E776D" w:rsidRDefault="004F0412" w:rsidP="004F0412">
            <w:pPr>
              <w:pStyle w:val="Akapitzlist"/>
              <w:widowControl w:val="0"/>
              <w:numPr>
                <w:ilvl w:val="0"/>
                <w:numId w:val="31"/>
              </w:numPr>
              <w:suppressLineNumbers/>
              <w:suppressAutoHyphens/>
              <w:snapToGrid w:val="0"/>
              <w:spacing w:after="0" w:line="240" w:lineRule="auto"/>
              <w:ind w:hanging="646"/>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tcPr>
          <w:p w14:paraId="5A030244" w14:textId="77777777" w:rsidR="004F0412" w:rsidRPr="008746D9" w:rsidRDefault="004F0412" w:rsidP="009B7001">
            <w:pPr>
              <w:spacing w:before="60" w:after="60"/>
              <w:rPr>
                <w:rFonts w:ascii="Garamond" w:hAnsi="Garamond" w:cs="Times New Roman"/>
              </w:rPr>
            </w:pPr>
            <w:r w:rsidRPr="008746D9">
              <w:rPr>
                <w:rFonts w:ascii="Garamond" w:hAnsi="Garamond" w:cs="Times New Roman"/>
              </w:rPr>
              <w:t>Zakres tary   - pełny</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407ACD9C"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422EAA85" w14:textId="77777777" w:rsidR="004F0412" w:rsidRPr="003E776D" w:rsidRDefault="004F0412" w:rsidP="004F0412">
            <w:pPr>
              <w:spacing w:before="60" w:after="60" w:line="240" w:lineRule="auto"/>
              <w:rPr>
                <w:rFonts w:ascii="Garamond" w:hAnsi="Garamond" w:cs="Times New Roman"/>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135089C9"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4EDF7A12"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2A887CD4" w14:textId="77777777" w:rsidR="004F0412" w:rsidRPr="003E776D" w:rsidRDefault="004F0412" w:rsidP="004F0412">
            <w:pPr>
              <w:pStyle w:val="Akapitzlist"/>
              <w:widowControl w:val="0"/>
              <w:numPr>
                <w:ilvl w:val="0"/>
                <w:numId w:val="31"/>
              </w:numPr>
              <w:suppressLineNumbers/>
              <w:suppressAutoHyphens/>
              <w:snapToGrid w:val="0"/>
              <w:spacing w:after="0" w:line="240" w:lineRule="auto"/>
              <w:ind w:hanging="646"/>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tcPr>
          <w:p w14:paraId="51299D5E" w14:textId="77777777" w:rsidR="004F0412" w:rsidRPr="008746D9" w:rsidRDefault="004F0412" w:rsidP="009B7001">
            <w:pPr>
              <w:spacing w:before="60" w:after="60"/>
              <w:rPr>
                <w:rFonts w:ascii="Garamond" w:hAnsi="Garamond" w:cs="Times New Roman"/>
              </w:rPr>
            </w:pPr>
            <w:r w:rsidRPr="008746D9">
              <w:rPr>
                <w:rFonts w:ascii="Garamond" w:hAnsi="Garamond" w:cs="Times New Roman"/>
              </w:rPr>
              <w:t>Wymiary szalki  śr. 115 mm.</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4486FC82"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0991ED82" w14:textId="77777777" w:rsidR="004F0412" w:rsidRPr="003E776D" w:rsidRDefault="004F0412" w:rsidP="004F0412">
            <w:pPr>
              <w:spacing w:before="60" w:after="60" w:line="240" w:lineRule="auto"/>
              <w:rPr>
                <w:rFonts w:ascii="Garamond" w:hAnsi="Garamond" w:cs="Times New Roman"/>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3E514561"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2621FAD6"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6E5AEA97" w14:textId="77777777" w:rsidR="004F0412" w:rsidRPr="003E776D" w:rsidRDefault="004F0412" w:rsidP="004F0412">
            <w:pPr>
              <w:pStyle w:val="Akapitzlist"/>
              <w:widowControl w:val="0"/>
              <w:numPr>
                <w:ilvl w:val="0"/>
                <w:numId w:val="31"/>
              </w:numPr>
              <w:suppressLineNumbers/>
              <w:suppressAutoHyphens/>
              <w:snapToGrid w:val="0"/>
              <w:spacing w:after="0" w:line="240" w:lineRule="auto"/>
              <w:ind w:hanging="646"/>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tcPr>
          <w:p w14:paraId="30E68BD5" w14:textId="77777777" w:rsidR="004F0412" w:rsidRPr="008746D9" w:rsidRDefault="004F0412" w:rsidP="009B7001">
            <w:pPr>
              <w:spacing w:before="60" w:after="60"/>
              <w:rPr>
                <w:rFonts w:ascii="Garamond" w:hAnsi="Garamond" w:cs="Times New Roman"/>
              </w:rPr>
            </w:pPr>
            <w:r w:rsidRPr="008746D9">
              <w:rPr>
                <w:rFonts w:ascii="Garamond" w:hAnsi="Garamond" w:cs="Times New Roman"/>
              </w:rPr>
              <w:t xml:space="preserve">Temperatura pracy </w:t>
            </w:r>
            <w:r w:rsidR="008746D9" w:rsidRPr="008746D9">
              <w:rPr>
                <w:rFonts w:ascii="Garamond" w:hAnsi="Garamond" w:cs="Times New Roman"/>
              </w:rPr>
              <w:t xml:space="preserve"> min </w:t>
            </w:r>
            <w:r w:rsidRPr="008746D9">
              <w:rPr>
                <w:rFonts w:ascii="Garamond" w:hAnsi="Garamond" w:cs="Times New Roman"/>
              </w:rPr>
              <w:t>+18 do +33 st.C</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178F304A"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6B3C4C6A" w14:textId="77777777" w:rsidR="004F0412" w:rsidRPr="003E776D" w:rsidRDefault="004F0412" w:rsidP="004F0412">
            <w:pPr>
              <w:spacing w:before="60" w:after="60" w:line="240" w:lineRule="auto"/>
              <w:rPr>
                <w:rFonts w:ascii="Garamond" w:hAnsi="Garamond" w:cs="Times New Roman"/>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034C6DEE"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1AC8F241"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00A0A024" w14:textId="77777777" w:rsidR="004F0412" w:rsidRPr="003E776D" w:rsidRDefault="004F0412" w:rsidP="004F0412">
            <w:pPr>
              <w:pStyle w:val="Akapitzlist"/>
              <w:widowControl w:val="0"/>
              <w:numPr>
                <w:ilvl w:val="0"/>
                <w:numId w:val="31"/>
              </w:numPr>
              <w:suppressLineNumbers/>
              <w:suppressAutoHyphens/>
              <w:snapToGrid w:val="0"/>
              <w:spacing w:after="0" w:line="240" w:lineRule="auto"/>
              <w:ind w:hanging="646"/>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vAlign w:val="center"/>
          </w:tcPr>
          <w:p w14:paraId="2D2C38A1" w14:textId="77777777" w:rsidR="004F0412" w:rsidRPr="003E776D" w:rsidRDefault="004F0412" w:rsidP="009B7001">
            <w:pPr>
              <w:spacing w:before="60" w:after="60" w:line="240" w:lineRule="auto"/>
              <w:rPr>
                <w:rFonts w:ascii="Garamond" w:eastAsia="Times New Roman" w:hAnsi="Garamond" w:cs="Times New Roman"/>
                <w:bCs/>
                <w:lang w:eastAsia="pl-PL"/>
              </w:rPr>
            </w:pPr>
            <w:r w:rsidRPr="003E776D">
              <w:rPr>
                <w:rFonts w:ascii="Garamond" w:eastAsia="Times New Roman" w:hAnsi="Garamond" w:cs="Times New Roman"/>
                <w:bCs/>
                <w:lang w:eastAsia="pl-PL"/>
              </w:rPr>
              <w:t>Przetwornik - magnetoelektryczny</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14855122"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59863FC2"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0E48D2BA"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7436CA20"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2A02626F" w14:textId="77777777" w:rsidR="004F0412" w:rsidRPr="003E776D" w:rsidRDefault="004F0412" w:rsidP="004F0412">
            <w:pPr>
              <w:pStyle w:val="Akapitzlist"/>
              <w:widowControl w:val="0"/>
              <w:numPr>
                <w:ilvl w:val="0"/>
                <w:numId w:val="31"/>
              </w:numPr>
              <w:suppressLineNumbers/>
              <w:suppressAutoHyphens/>
              <w:snapToGrid w:val="0"/>
              <w:spacing w:after="0" w:line="240" w:lineRule="auto"/>
              <w:ind w:hanging="646"/>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tcPr>
          <w:p w14:paraId="3887065B" w14:textId="77777777" w:rsidR="004F0412" w:rsidRPr="003E776D" w:rsidRDefault="004F0412" w:rsidP="009B7001">
            <w:pPr>
              <w:spacing w:before="60" w:after="60"/>
              <w:rPr>
                <w:rFonts w:ascii="Garamond" w:hAnsi="Garamond" w:cs="Times New Roman"/>
              </w:rPr>
            </w:pPr>
            <w:r w:rsidRPr="003E776D">
              <w:rPr>
                <w:rFonts w:ascii="Garamond" w:hAnsi="Garamond" w:cs="Times New Roman"/>
              </w:rPr>
              <w:t>Kalibracja wewnętrzna ( wbudowany odważnik)</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2F0B9638"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6A8EAEEB"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7ED95FA2"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1DE6753B"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74F52CA0" w14:textId="77777777" w:rsidR="004F0412" w:rsidRPr="003E776D" w:rsidRDefault="004F0412" w:rsidP="004F0412">
            <w:pPr>
              <w:pStyle w:val="Akapitzlist"/>
              <w:widowControl w:val="0"/>
              <w:numPr>
                <w:ilvl w:val="0"/>
                <w:numId w:val="31"/>
              </w:numPr>
              <w:suppressLineNumbers/>
              <w:suppressAutoHyphens/>
              <w:snapToGrid w:val="0"/>
              <w:spacing w:after="0" w:line="240" w:lineRule="auto"/>
              <w:ind w:hanging="646"/>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tcPr>
          <w:p w14:paraId="7CBDF1D4" w14:textId="77777777" w:rsidR="004F0412" w:rsidRPr="003E776D" w:rsidRDefault="004F0412" w:rsidP="009B7001">
            <w:pPr>
              <w:spacing w:before="60" w:after="60"/>
              <w:rPr>
                <w:rFonts w:ascii="Garamond" w:hAnsi="Garamond" w:cs="Times New Roman"/>
              </w:rPr>
            </w:pPr>
            <w:r w:rsidRPr="003E776D">
              <w:rPr>
                <w:rFonts w:ascii="Garamond" w:hAnsi="Garamond" w:cs="Times New Roman"/>
              </w:rPr>
              <w:t>Klasa dokładności II</w:t>
            </w:r>
            <w:r w:rsidR="00080785" w:rsidRPr="003E776D">
              <w:rPr>
                <w:rFonts w:ascii="Garamond" w:hAnsi="Garamond" w:cs="Times New Roman"/>
              </w:rPr>
              <w:t xml:space="preserve"> lub równoważna</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1DF34E06"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1A050756"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4DF728D6"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3171C511"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2D2C29F5" w14:textId="77777777" w:rsidR="004F0412" w:rsidRPr="003E776D" w:rsidRDefault="004F0412" w:rsidP="004F0412">
            <w:pPr>
              <w:pStyle w:val="Akapitzlist"/>
              <w:widowControl w:val="0"/>
              <w:numPr>
                <w:ilvl w:val="0"/>
                <w:numId w:val="31"/>
              </w:numPr>
              <w:suppressLineNumbers/>
              <w:suppressAutoHyphens/>
              <w:snapToGrid w:val="0"/>
              <w:spacing w:after="0" w:line="240" w:lineRule="auto"/>
              <w:ind w:hanging="646"/>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tcPr>
          <w:p w14:paraId="12526776" w14:textId="77777777" w:rsidR="004F0412" w:rsidRPr="003E776D" w:rsidRDefault="004F0412" w:rsidP="009B7001">
            <w:pPr>
              <w:spacing w:before="60" w:after="60"/>
              <w:rPr>
                <w:rFonts w:ascii="Garamond" w:hAnsi="Garamond" w:cs="Times New Roman"/>
              </w:rPr>
            </w:pPr>
            <w:r w:rsidRPr="003E776D">
              <w:rPr>
                <w:rFonts w:ascii="Garamond" w:hAnsi="Garamond" w:cs="Times New Roman"/>
              </w:rPr>
              <w:t>Pamięć min. 100 00 rekordów ważeń</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7E57C9F8"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08EC2077"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65A621F6"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752950E6"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74A1E9D3" w14:textId="77777777" w:rsidR="004F0412" w:rsidRPr="003E776D" w:rsidRDefault="004F0412" w:rsidP="004F0412">
            <w:pPr>
              <w:pStyle w:val="Akapitzlist"/>
              <w:widowControl w:val="0"/>
              <w:numPr>
                <w:ilvl w:val="0"/>
                <w:numId w:val="31"/>
              </w:numPr>
              <w:suppressLineNumbers/>
              <w:suppressAutoHyphens/>
              <w:snapToGrid w:val="0"/>
              <w:spacing w:after="0" w:line="240" w:lineRule="auto"/>
              <w:ind w:hanging="646"/>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tcPr>
          <w:p w14:paraId="02943CE4" w14:textId="77777777" w:rsidR="004F0412" w:rsidRPr="003E776D" w:rsidRDefault="004F0412" w:rsidP="009B7001">
            <w:pPr>
              <w:spacing w:before="60" w:after="60"/>
              <w:rPr>
                <w:rFonts w:ascii="Garamond" w:hAnsi="Garamond" w:cs="Times New Roman"/>
              </w:rPr>
            </w:pPr>
            <w:r w:rsidRPr="003E776D">
              <w:rPr>
                <w:rFonts w:ascii="Garamond" w:hAnsi="Garamond" w:cs="Times New Roman"/>
              </w:rPr>
              <w:t>Podstawowy pakiet funkcji obejmujący wyliczanie zmian masy w procentach</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0BF0A669"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2A2CCABD"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136A6ECC"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6CB288E3"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4D11865F" w14:textId="77777777" w:rsidR="004F0412" w:rsidRPr="003E776D" w:rsidRDefault="004F0412" w:rsidP="004F0412">
            <w:pPr>
              <w:pStyle w:val="Akapitzlist"/>
              <w:widowControl w:val="0"/>
              <w:numPr>
                <w:ilvl w:val="0"/>
                <w:numId w:val="31"/>
              </w:numPr>
              <w:suppressLineNumbers/>
              <w:suppressAutoHyphens/>
              <w:snapToGrid w:val="0"/>
              <w:spacing w:after="0" w:line="240" w:lineRule="auto"/>
              <w:ind w:hanging="646"/>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tcPr>
          <w:p w14:paraId="345CC1A8" w14:textId="77777777" w:rsidR="004F0412" w:rsidRPr="003E776D" w:rsidRDefault="004F0412" w:rsidP="009B7001">
            <w:pPr>
              <w:spacing w:before="60" w:after="60"/>
              <w:rPr>
                <w:rFonts w:ascii="Garamond" w:hAnsi="Garamond" w:cs="Times New Roman"/>
              </w:rPr>
            </w:pPr>
            <w:r w:rsidRPr="003E776D">
              <w:rPr>
                <w:rFonts w:ascii="Garamond" w:hAnsi="Garamond" w:cs="Times New Roman"/>
              </w:rPr>
              <w:t>Przezroczysty klosz osłaniający szalkę</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657E0705"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2EE0457A" w14:textId="77777777" w:rsidR="004F0412" w:rsidRPr="003E776D" w:rsidRDefault="004F0412" w:rsidP="004F0412">
            <w:pPr>
              <w:spacing w:before="60" w:after="60" w:line="240" w:lineRule="auto"/>
              <w:rPr>
                <w:rFonts w:ascii="Garamond" w:hAnsi="Garamond" w:cs="Times New Roman"/>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6CD61A0E"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1C4FD7CF" w14:textId="77777777" w:rsidTr="009B7001">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183A6BC5" w14:textId="77777777" w:rsidR="004F0412" w:rsidRPr="003E776D" w:rsidRDefault="004F0412" w:rsidP="004F0412">
            <w:pPr>
              <w:pStyle w:val="Akapitzlist"/>
              <w:widowControl w:val="0"/>
              <w:numPr>
                <w:ilvl w:val="0"/>
                <w:numId w:val="31"/>
              </w:numPr>
              <w:suppressLineNumbers/>
              <w:suppressAutoHyphens/>
              <w:snapToGrid w:val="0"/>
              <w:spacing w:before="100" w:beforeAutospacing="1" w:after="100" w:afterAutospacing="1" w:line="360" w:lineRule="auto"/>
              <w:ind w:hanging="644"/>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vAlign w:val="center"/>
          </w:tcPr>
          <w:p w14:paraId="14452F6C" w14:textId="77777777" w:rsidR="004F0412" w:rsidRPr="003E776D" w:rsidRDefault="004F0412" w:rsidP="009B7001">
            <w:pPr>
              <w:spacing w:before="60" w:after="60"/>
              <w:rPr>
                <w:rFonts w:ascii="Garamond" w:hAnsi="Garamond" w:cs="Times New Roman"/>
              </w:rPr>
            </w:pPr>
            <w:r w:rsidRPr="003E776D">
              <w:rPr>
                <w:rFonts w:ascii="Garamond" w:hAnsi="Garamond" w:cs="Times New Roman"/>
              </w:rPr>
              <w:t>Waga wyposażona w czytelny wyświetlacz LDC i interfejsy komunikacyjne</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3D390752"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4FDA9A66" w14:textId="77777777" w:rsidR="004F0412" w:rsidRPr="003E776D" w:rsidRDefault="004F0412" w:rsidP="004F0412">
            <w:pPr>
              <w:spacing w:before="60" w:after="60" w:line="240" w:lineRule="auto"/>
              <w:rPr>
                <w:rFonts w:ascii="Garamond" w:hAnsi="Garamond" w:cs="Times New Roman"/>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10620B15"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046E88EF" w14:textId="77777777" w:rsidTr="009B7001">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3E16D600" w14:textId="77777777" w:rsidR="004F0412" w:rsidRPr="003E776D" w:rsidRDefault="004F0412" w:rsidP="004F0412">
            <w:pPr>
              <w:pStyle w:val="Akapitzlist"/>
              <w:widowControl w:val="0"/>
              <w:numPr>
                <w:ilvl w:val="0"/>
                <w:numId w:val="31"/>
              </w:numPr>
              <w:suppressLineNumbers/>
              <w:suppressAutoHyphens/>
              <w:snapToGrid w:val="0"/>
              <w:spacing w:after="0" w:line="240" w:lineRule="auto"/>
              <w:ind w:hanging="644"/>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vAlign w:val="center"/>
          </w:tcPr>
          <w:p w14:paraId="0D1C8184" w14:textId="77777777" w:rsidR="004F0412" w:rsidRPr="003E776D" w:rsidRDefault="004F0412" w:rsidP="009B7001">
            <w:pPr>
              <w:spacing w:before="60" w:after="60"/>
              <w:rPr>
                <w:rFonts w:ascii="Garamond" w:hAnsi="Garamond" w:cs="Times New Roman"/>
              </w:rPr>
            </w:pPr>
            <w:r w:rsidRPr="003E776D">
              <w:rPr>
                <w:rFonts w:ascii="Garamond" w:hAnsi="Garamond" w:cs="Times New Roman"/>
              </w:rPr>
              <w:t>Waga urządzenia</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19A14B52" w14:textId="7EAD8F15" w:rsidR="004F0412" w:rsidRPr="003E776D" w:rsidRDefault="00A150EF" w:rsidP="00A150EF">
            <w:pPr>
              <w:spacing w:before="60" w:after="60" w:line="240" w:lineRule="auto"/>
              <w:jc w:val="center"/>
              <w:rPr>
                <w:rFonts w:ascii="Garamond" w:hAnsi="Garamond" w:cs="Times New Roman"/>
              </w:rPr>
            </w:pPr>
            <w:r>
              <w:rPr>
                <w:rFonts w:ascii="Garamond" w:hAnsi="Garamond" w:cs="Times New Roman"/>
              </w:rPr>
              <w:t>Po</w:t>
            </w:r>
            <w:r w:rsidR="004F0412" w:rsidRPr="003E776D">
              <w:rPr>
                <w:rFonts w:ascii="Garamond" w:hAnsi="Garamond" w:cs="Times New Roman"/>
              </w:rPr>
              <w:t>dać</w:t>
            </w:r>
          </w:p>
        </w:tc>
        <w:tc>
          <w:tcPr>
            <w:tcW w:w="2268" w:type="dxa"/>
            <w:tcBorders>
              <w:top w:val="single" w:sz="4" w:space="0" w:color="000000"/>
              <w:left w:val="single" w:sz="4" w:space="0" w:color="auto"/>
              <w:bottom w:val="single" w:sz="4" w:space="0" w:color="000000"/>
            </w:tcBorders>
            <w:shd w:val="clear" w:color="auto" w:fill="auto"/>
            <w:vAlign w:val="center"/>
          </w:tcPr>
          <w:p w14:paraId="5BD33C43"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51BBCE60" w14:textId="77777777" w:rsidR="004F0412" w:rsidRPr="003E776D" w:rsidRDefault="004F0412" w:rsidP="004F0412">
            <w:pPr>
              <w:suppressAutoHyphens/>
              <w:snapToGrid w:val="0"/>
              <w:spacing w:after="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Najmniejsza 2 pkt.</w:t>
            </w:r>
          </w:p>
          <w:p w14:paraId="2CE91244"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Pozostałe 0 pkt.</w:t>
            </w:r>
          </w:p>
        </w:tc>
      </w:tr>
      <w:tr w:rsidR="009B7001" w:rsidRPr="003E776D" w14:paraId="5DF721E1" w14:textId="77777777" w:rsidTr="009B7001">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1F87DE37" w14:textId="77777777" w:rsidR="009B7001" w:rsidRPr="003E776D" w:rsidRDefault="009B7001" w:rsidP="009B7001">
            <w:pPr>
              <w:pStyle w:val="Akapitzlist"/>
              <w:widowControl w:val="0"/>
              <w:numPr>
                <w:ilvl w:val="0"/>
                <w:numId w:val="31"/>
              </w:numPr>
              <w:suppressLineNumbers/>
              <w:suppressAutoHyphens/>
              <w:snapToGrid w:val="0"/>
              <w:spacing w:after="0" w:line="240" w:lineRule="auto"/>
              <w:ind w:hanging="644"/>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vAlign w:val="center"/>
          </w:tcPr>
          <w:p w14:paraId="3A64AFF5" w14:textId="77777777" w:rsidR="009B7001" w:rsidRPr="003E776D" w:rsidRDefault="009B7001" w:rsidP="009B7001">
            <w:pPr>
              <w:spacing w:before="60" w:after="60"/>
              <w:rPr>
                <w:rFonts w:ascii="Garamond" w:hAnsi="Garamond" w:cs="Times New Roman"/>
              </w:rPr>
            </w:pPr>
            <w:r w:rsidRPr="003E776D">
              <w:rPr>
                <w:rFonts w:ascii="Garamond" w:hAnsi="Garamond" w:cs="Times New Roman"/>
              </w:rPr>
              <w:t>Zasilanie 230 V</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43BF2AE3" w14:textId="77777777" w:rsidR="009B7001" w:rsidRPr="003E776D" w:rsidRDefault="009B7001" w:rsidP="009B7001">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17DD1AFD" w14:textId="77777777" w:rsidR="009B7001" w:rsidRPr="003E776D" w:rsidRDefault="009B7001" w:rsidP="009B7001">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18610B31" w14:textId="77777777" w:rsidR="009B7001" w:rsidRPr="003E776D" w:rsidRDefault="009B7001" w:rsidP="009B7001">
            <w:pPr>
              <w:jc w:val="center"/>
              <w:rPr>
                <w:rFonts w:ascii="Garamond" w:hAnsi="Garamond"/>
              </w:rPr>
            </w:pPr>
            <w:r w:rsidRPr="003E776D">
              <w:rPr>
                <w:rFonts w:ascii="Garamond" w:eastAsia="Times New Roman" w:hAnsi="Garamond" w:cs="Times New Roman"/>
                <w:lang w:eastAsia="ar-SA"/>
              </w:rPr>
              <w:t>----</w:t>
            </w:r>
          </w:p>
        </w:tc>
      </w:tr>
      <w:tr w:rsidR="009B7001" w:rsidRPr="003E776D" w14:paraId="6EB829E8" w14:textId="77777777" w:rsidTr="009B7001">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6CDB8EBA" w14:textId="77777777" w:rsidR="009B7001" w:rsidRPr="003E776D" w:rsidRDefault="009B7001" w:rsidP="009B7001">
            <w:pPr>
              <w:pStyle w:val="Akapitzlist"/>
              <w:widowControl w:val="0"/>
              <w:numPr>
                <w:ilvl w:val="0"/>
                <w:numId w:val="31"/>
              </w:numPr>
              <w:suppressLineNumbers/>
              <w:suppressAutoHyphens/>
              <w:snapToGrid w:val="0"/>
              <w:spacing w:after="0" w:line="240" w:lineRule="auto"/>
              <w:ind w:hanging="644"/>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tcPr>
          <w:p w14:paraId="3DFF552E" w14:textId="77777777" w:rsidR="009B7001" w:rsidRPr="003E776D" w:rsidRDefault="009B7001" w:rsidP="009B7001">
            <w:pPr>
              <w:spacing w:before="60" w:after="60"/>
              <w:rPr>
                <w:rFonts w:ascii="Garamond" w:hAnsi="Garamond" w:cs="Times New Roman"/>
              </w:rPr>
            </w:pPr>
            <w:r w:rsidRPr="003E776D">
              <w:rPr>
                <w:rFonts w:ascii="Garamond" w:hAnsi="Garamond" w:cs="Times New Roman"/>
              </w:rPr>
              <w:t>Certyfikat CE</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077396DD" w14:textId="77777777" w:rsidR="009B7001" w:rsidRPr="003E776D" w:rsidRDefault="009B7001" w:rsidP="009B7001">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786F44E5" w14:textId="77777777" w:rsidR="009B7001" w:rsidRPr="003E776D" w:rsidRDefault="009B7001" w:rsidP="009B7001">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5FB2F043" w14:textId="77777777" w:rsidR="009B7001" w:rsidRPr="003E776D" w:rsidRDefault="009B7001" w:rsidP="009B7001">
            <w:pPr>
              <w:jc w:val="center"/>
              <w:rPr>
                <w:rFonts w:ascii="Garamond" w:hAnsi="Garamond"/>
              </w:rPr>
            </w:pPr>
            <w:r w:rsidRPr="003E776D">
              <w:rPr>
                <w:rFonts w:ascii="Garamond" w:eastAsia="Times New Roman" w:hAnsi="Garamond" w:cs="Times New Roman"/>
                <w:lang w:eastAsia="ar-SA"/>
              </w:rPr>
              <w:t>----</w:t>
            </w:r>
          </w:p>
        </w:tc>
      </w:tr>
      <w:tr w:rsidR="004F0412" w:rsidRPr="003E776D" w14:paraId="55E66B4D" w14:textId="77777777" w:rsidTr="004F0412">
        <w:tc>
          <w:tcPr>
            <w:tcW w:w="14601" w:type="dxa"/>
            <w:gridSpan w:val="5"/>
            <w:tcBorders>
              <w:top w:val="single" w:sz="4" w:space="0" w:color="000000"/>
              <w:left w:val="single" w:sz="4" w:space="0" w:color="000000"/>
              <w:bottom w:val="single" w:sz="4" w:space="0" w:color="000000"/>
              <w:right w:val="single" w:sz="4" w:space="0" w:color="auto"/>
            </w:tcBorders>
            <w:shd w:val="clear" w:color="auto" w:fill="auto"/>
          </w:tcPr>
          <w:p w14:paraId="2A2C94E1" w14:textId="77777777" w:rsidR="004F0412" w:rsidRPr="003E776D" w:rsidRDefault="004F0412" w:rsidP="009B7001">
            <w:pPr>
              <w:suppressAutoHyphens/>
              <w:snapToGrid w:val="0"/>
              <w:spacing w:before="60" w:after="60" w:line="240" w:lineRule="auto"/>
              <w:rPr>
                <w:rFonts w:ascii="Garamond" w:eastAsia="Times New Roman" w:hAnsi="Garamond" w:cs="Times New Roman"/>
                <w:lang w:eastAsia="ar-SA"/>
              </w:rPr>
            </w:pPr>
            <w:r w:rsidRPr="003E776D">
              <w:rPr>
                <w:rFonts w:ascii="Garamond" w:hAnsi="Garamond" w:cs="Times New Roman"/>
                <w:b/>
              </w:rPr>
              <w:t xml:space="preserve">Waga elektroniczna recepturowa </w:t>
            </w:r>
            <w:r w:rsidR="004A2574">
              <w:rPr>
                <w:rFonts w:ascii="Garamond" w:hAnsi="Garamond" w:cs="Times New Roman"/>
                <w:b/>
              </w:rPr>
              <w:t xml:space="preserve">(II) </w:t>
            </w:r>
            <w:r w:rsidRPr="003E776D">
              <w:rPr>
                <w:rFonts w:ascii="Garamond" w:hAnsi="Garamond" w:cs="Times New Roman"/>
                <w:b/>
              </w:rPr>
              <w:t>szt.3</w:t>
            </w:r>
          </w:p>
        </w:tc>
        <w:tc>
          <w:tcPr>
            <w:tcW w:w="9481" w:type="dxa"/>
          </w:tcPr>
          <w:p w14:paraId="0B584F49" w14:textId="77777777" w:rsidR="004F0412" w:rsidRPr="003E776D" w:rsidRDefault="004F0412" w:rsidP="004F0412">
            <w:pPr>
              <w:rPr>
                <w:rFonts w:ascii="Garamond" w:hAnsi="Garamond"/>
              </w:rPr>
            </w:pPr>
          </w:p>
        </w:tc>
      </w:tr>
      <w:tr w:rsidR="004F0412" w:rsidRPr="003E776D" w14:paraId="55B98AE5" w14:textId="77777777" w:rsidTr="001612FA">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03AF4344" w14:textId="77777777" w:rsidR="004F0412" w:rsidRPr="003E776D" w:rsidRDefault="004F0412" w:rsidP="004F0412">
            <w:pPr>
              <w:pStyle w:val="Akapitzlist"/>
              <w:widowControl w:val="0"/>
              <w:numPr>
                <w:ilvl w:val="0"/>
                <w:numId w:val="31"/>
              </w:numPr>
              <w:suppressLineNumbers/>
              <w:suppressAutoHyphens/>
              <w:snapToGrid w:val="0"/>
              <w:spacing w:after="0" w:line="240" w:lineRule="auto"/>
              <w:ind w:hanging="644"/>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vAlign w:val="center"/>
          </w:tcPr>
          <w:p w14:paraId="75B43675" w14:textId="77777777" w:rsidR="004F0412" w:rsidRPr="003E776D" w:rsidRDefault="004F0412" w:rsidP="001612FA">
            <w:pPr>
              <w:shd w:val="clear" w:color="auto" w:fill="FFFFFF"/>
              <w:spacing w:before="60" w:after="60"/>
              <w:rPr>
                <w:rFonts w:ascii="Garamond" w:hAnsi="Garamond" w:cs="Times New Roman"/>
              </w:rPr>
            </w:pPr>
            <w:r w:rsidRPr="003E776D">
              <w:rPr>
                <w:rFonts w:ascii="Garamond" w:hAnsi="Garamond" w:cs="Times New Roman"/>
              </w:rPr>
              <w:t>Legalizacja</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1D9A0D88"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3A05EAF4"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10137699"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2FC6391E" w14:textId="77777777" w:rsidTr="001612FA">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4A125FB0" w14:textId="77777777" w:rsidR="004F0412" w:rsidRPr="003E776D" w:rsidRDefault="004F0412" w:rsidP="004F0412">
            <w:pPr>
              <w:pStyle w:val="Akapitzlist"/>
              <w:widowControl w:val="0"/>
              <w:numPr>
                <w:ilvl w:val="0"/>
                <w:numId w:val="31"/>
              </w:numPr>
              <w:suppressLineNumbers/>
              <w:suppressAutoHyphens/>
              <w:snapToGrid w:val="0"/>
              <w:spacing w:after="0" w:line="240" w:lineRule="auto"/>
              <w:ind w:hanging="644"/>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vAlign w:val="center"/>
          </w:tcPr>
          <w:p w14:paraId="3DEDBD60" w14:textId="77777777" w:rsidR="004F0412" w:rsidRPr="003E776D" w:rsidRDefault="004F0412" w:rsidP="001612FA">
            <w:pPr>
              <w:tabs>
                <w:tab w:val="left" w:pos="708"/>
                <w:tab w:val="left" w:pos="2160"/>
              </w:tabs>
              <w:spacing w:before="60" w:after="60"/>
              <w:rPr>
                <w:rFonts w:ascii="Garamond" w:hAnsi="Garamond" w:cs="Times New Roman"/>
              </w:rPr>
            </w:pPr>
            <w:r w:rsidRPr="003E776D">
              <w:rPr>
                <w:rFonts w:ascii="Garamond" w:hAnsi="Garamond" w:cs="Times New Roman"/>
              </w:rPr>
              <w:t>Obciążenie maksymalne 220 g</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6486EEEE"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r w:rsidR="009745BC">
              <w:rPr>
                <w:rFonts w:ascii="Garamond" w:eastAsia="Times New Roman" w:hAnsi="Garamond" w:cs="Times New Roman"/>
                <w:lang w:eastAsia="ar-SA"/>
              </w:rPr>
              <w:t>, podać</w:t>
            </w:r>
          </w:p>
        </w:tc>
        <w:tc>
          <w:tcPr>
            <w:tcW w:w="2268" w:type="dxa"/>
            <w:tcBorders>
              <w:top w:val="single" w:sz="4" w:space="0" w:color="000000"/>
              <w:left w:val="single" w:sz="4" w:space="0" w:color="auto"/>
              <w:bottom w:val="single" w:sz="4" w:space="0" w:color="000000"/>
            </w:tcBorders>
            <w:shd w:val="clear" w:color="auto" w:fill="auto"/>
            <w:vAlign w:val="center"/>
          </w:tcPr>
          <w:p w14:paraId="2788FF3F"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4DB4E51C"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7E1965A7" w14:textId="77777777" w:rsidTr="001612FA">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6289F47C" w14:textId="77777777" w:rsidR="004F0412" w:rsidRPr="003E776D" w:rsidRDefault="004F0412" w:rsidP="004F0412">
            <w:pPr>
              <w:pStyle w:val="Akapitzlist"/>
              <w:widowControl w:val="0"/>
              <w:numPr>
                <w:ilvl w:val="0"/>
                <w:numId w:val="31"/>
              </w:numPr>
              <w:suppressLineNumbers/>
              <w:suppressAutoHyphens/>
              <w:snapToGrid w:val="0"/>
              <w:spacing w:after="0" w:line="240" w:lineRule="auto"/>
              <w:ind w:hanging="644"/>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vAlign w:val="center"/>
          </w:tcPr>
          <w:p w14:paraId="617528EA" w14:textId="77777777" w:rsidR="004F0412" w:rsidRPr="003E776D" w:rsidRDefault="004F0412" w:rsidP="001612FA">
            <w:pPr>
              <w:spacing w:before="60" w:after="60"/>
              <w:rPr>
                <w:rFonts w:ascii="Garamond" w:hAnsi="Garamond" w:cs="Times New Roman"/>
              </w:rPr>
            </w:pPr>
            <w:r w:rsidRPr="003E776D">
              <w:rPr>
                <w:rFonts w:ascii="Garamond" w:hAnsi="Garamond" w:cs="Times New Roman"/>
              </w:rPr>
              <w:t>Obciążenie minimalne 0,02 g</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66AF7A1D"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r w:rsidR="009745BC">
              <w:rPr>
                <w:rFonts w:ascii="Garamond" w:eastAsia="Times New Roman" w:hAnsi="Garamond" w:cs="Times New Roman"/>
                <w:lang w:eastAsia="ar-SA"/>
              </w:rPr>
              <w:t>, podać</w:t>
            </w:r>
          </w:p>
        </w:tc>
        <w:tc>
          <w:tcPr>
            <w:tcW w:w="2268" w:type="dxa"/>
            <w:tcBorders>
              <w:top w:val="single" w:sz="4" w:space="0" w:color="000000"/>
              <w:left w:val="single" w:sz="4" w:space="0" w:color="auto"/>
              <w:bottom w:val="single" w:sz="4" w:space="0" w:color="000000"/>
            </w:tcBorders>
            <w:shd w:val="clear" w:color="auto" w:fill="auto"/>
            <w:vAlign w:val="center"/>
          </w:tcPr>
          <w:p w14:paraId="74EC93F5"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32F50DA6"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7AC0F555" w14:textId="77777777" w:rsidTr="001612FA">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2F5DBB65" w14:textId="77777777" w:rsidR="004F0412" w:rsidRPr="003E776D" w:rsidRDefault="004F0412" w:rsidP="00FA623D">
            <w:pPr>
              <w:pStyle w:val="Akapitzlist"/>
              <w:widowControl w:val="0"/>
              <w:numPr>
                <w:ilvl w:val="0"/>
                <w:numId w:val="31"/>
              </w:numPr>
              <w:suppressLineNumbers/>
              <w:suppressAutoHyphens/>
              <w:snapToGrid w:val="0"/>
              <w:spacing w:before="60" w:after="60" w:line="360" w:lineRule="auto"/>
              <w:ind w:hanging="644"/>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vAlign w:val="center"/>
          </w:tcPr>
          <w:p w14:paraId="39EAD1C1" w14:textId="77777777" w:rsidR="004F0412" w:rsidRPr="00C727FA" w:rsidRDefault="004F0412" w:rsidP="00FA623D">
            <w:pPr>
              <w:spacing w:before="60" w:after="60"/>
              <w:rPr>
                <w:rFonts w:ascii="Garamond" w:hAnsi="Garamond" w:cs="Times New Roman"/>
              </w:rPr>
            </w:pPr>
            <w:r w:rsidRPr="00C727FA">
              <w:rPr>
                <w:rFonts w:ascii="Garamond" w:hAnsi="Garamond" w:cs="Times New Roman"/>
              </w:rPr>
              <w:t>Dokładność odczytu 0,001g</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007DBE92" w14:textId="77777777" w:rsidR="004F0412" w:rsidRPr="003E776D" w:rsidRDefault="004F0412" w:rsidP="00FA623D">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73049844" w14:textId="77777777" w:rsidR="004F0412" w:rsidRPr="003E776D" w:rsidRDefault="004F0412" w:rsidP="00FA623D">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12524F82" w14:textId="77777777" w:rsidR="004F0412" w:rsidRPr="003E776D" w:rsidRDefault="004F0412" w:rsidP="00FA623D">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09CBFB4C" w14:textId="77777777" w:rsidTr="001612FA">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5790A62E" w14:textId="77777777" w:rsidR="004F0412" w:rsidRPr="003E776D" w:rsidRDefault="004F0412" w:rsidP="00FA623D">
            <w:pPr>
              <w:pStyle w:val="Akapitzlist"/>
              <w:widowControl w:val="0"/>
              <w:numPr>
                <w:ilvl w:val="0"/>
                <w:numId w:val="31"/>
              </w:numPr>
              <w:suppressLineNumbers/>
              <w:suppressAutoHyphens/>
              <w:snapToGrid w:val="0"/>
              <w:spacing w:before="60" w:after="60" w:line="360" w:lineRule="auto"/>
              <w:ind w:hanging="644"/>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vAlign w:val="center"/>
          </w:tcPr>
          <w:p w14:paraId="6344068E" w14:textId="77777777" w:rsidR="004F0412" w:rsidRPr="00C727FA" w:rsidRDefault="004F0412" w:rsidP="00FA623D">
            <w:pPr>
              <w:spacing w:before="60" w:after="60"/>
              <w:rPr>
                <w:rFonts w:ascii="Garamond" w:hAnsi="Garamond" w:cs="Times New Roman"/>
              </w:rPr>
            </w:pPr>
            <w:r w:rsidRPr="00C727FA">
              <w:rPr>
                <w:rFonts w:ascii="Garamond" w:hAnsi="Garamond" w:cs="Times New Roman"/>
              </w:rPr>
              <w:t>Zakres tary   - pełny</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43BC593E" w14:textId="77777777" w:rsidR="004F0412" w:rsidRPr="003E776D" w:rsidRDefault="004F0412" w:rsidP="00FA623D">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2BB86954"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5CAD9222"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2D6EC762" w14:textId="77777777" w:rsidTr="001612FA">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71743706" w14:textId="77777777" w:rsidR="004F0412" w:rsidRPr="003E776D" w:rsidRDefault="004F0412" w:rsidP="004F0412">
            <w:pPr>
              <w:pStyle w:val="Akapitzlist"/>
              <w:widowControl w:val="0"/>
              <w:numPr>
                <w:ilvl w:val="0"/>
                <w:numId w:val="31"/>
              </w:numPr>
              <w:suppressLineNumbers/>
              <w:suppressAutoHyphens/>
              <w:snapToGrid w:val="0"/>
              <w:spacing w:before="100" w:beforeAutospacing="1" w:after="100" w:afterAutospacing="1" w:line="240" w:lineRule="auto"/>
              <w:ind w:hanging="646"/>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vAlign w:val="center"/>
          </w:tcPr>
          <w:p w14:paraId="126FC5A9" w14:textId="77777777" w:rsidR="004F0412" w:rsidRPr="00C727FA" w:rsidRDefault="004F0412" w:rsidP="001612FA">
            <w:pPr>
              <w:spacing w:before="60" w:after="60"/>
              <w:rPr>
                <w:rFonts w:ascii="Garamond" w:hAnsi="Garamond" w:cs="Times New Roman"/>
              </w:rPr>
            </w:pPr>
            <w:r w:rsidRPr="00C727FA">
              <w:rPr>
                <w:rFonts w:ascii="Garamond" w:hAnsi="Garamond" w:cs="Times New Roman"/>
              </w:rPr>
              <w:t>Wymiary szalki  śr. 115 mm.</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64FEAE32"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196DB126"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2031B162"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69925420" w14:textId="77777777" w:rsidTr="001612FA">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0DE3B8B8" w14:textId="77777777" w:rsidR="004F0412" w:rsidRPr="003E776D" w:rsidRDefault="004F0412" w:rsidP="004F0412">
            <w:pPr>
              <w:pStyle w:val="Akapitzlist"/>
              <w:widowControl w:val="0"/>
              <w:numPr>
                <w:ilvl w:val="0"/>
                <w:numId w:val="31"/>
              </w:numPr>
              <w:suppressLineNumbers/>
              <w:suppressAutoHyphens/>
              <w:snapToGrid w:val="0"/>
              <w:spacing w:before="100" w:beforeAutospacing="1" w:after="100" w:afterAutospacing="1" w:line="240" w:lineRule="auto"/>
              <w:ind w:hanging="646"/>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vAlign w:val="center"/>
          </w:tcPr>
          <w:p w14:paraId="74323492" w14:textId="77777777" w:rsidR="004F0412" w:rsidRPr="00C727FA" w:rsidRDefault="004F0412" w:rsidP="001612FA">
            <w:pPr>
              <w:spacing w:before="60" w:after="60"/>
              <w:rPr>
                <w:rFonts w:ascii="Garamond" w:hAnsi="Garamond" w:cs="Times New Roman"/>
              </w:rPr>
            </w:pPr>
            <w:r w:rsidRPr="00C727FA">
              <w:rPr>
                <w:rFonts w:ascii="Garamond" w:hAnsi="Garamond" w:cs="Times New Roman"/>
              </w:rPr>
              <w:t xml:space="preserve">Temperatura pracy </w:t>
            </w:r>
            <w:r w:rsidR="00596F5D">
              <w:rPr>
                <w:rFonts w:ascii="Garamond" w:hAnsi="Garamond" w:cs="Times New Roman"/>
              </w:rPr>
              <w:t>min.</w:t>
            </w:r>
            <w:r w:rsidRPr="00C727FA">
              <w:rPr>
                <w:rFonts w:ascii="Garamond" w:hAnsi="Garamond" w:cs="Times New Roman"/>
              </w:rPr>
              <w:t>+18 do +33 st.C</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4517BB0D"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3A6FBEDC"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6BF9CF4B"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1204BBBE" w14:textId="77777777" w:rsidTr="001612FA">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2DB22E69" w14:textId="77777777" w:rsidR="004F0412" w:rsidRPr="003E776D" w:rsidRDefault="004F0412" w:rsidP="004F0412">
            <w:pPr>
              <w:pStyle w:val="Akapitzlist"/>
              <w:widowControl w:val="0"/>
              <w:numPr>
                <w:ilvl w:val="0"/>
                <w:numId w:val="31"/>
              </w:numPr>
              <w:suppressLineNumbers/>
              <w:suppressAutoHyphens/>
              <w:snapToGrid w:val="0"/>
              <w:spacing w:before="100" w:beforeAutospacing="1" w:after="100" w:afterAutospacing="1" w:line="240" w:lineRule="auto"/>
              <w:ind w:hanging="646"/>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vAlign w:val="center"/>
          </w:tcPr>
          <w:p w14:paraId="27AB435E" w14:textId="77777777" w:rsidR="004F0412" w:rsidRPr="003E776D" w:rsidRDefault="004F0412" w:rsidP="001612FA">
            <w:pPr>
              <w:spacing w:before="60" w:after="60" w:line="240" w:lineRule="auto"/>
              <w:rPr>
                <w:rFonts w:ascii="Garamond" w:eastAsia="Times New Roman" w:hAnsi="Garamond" w:cs="Times New Roman"/>
                <w:bCs/>
                <w:lang w:eastAsia="pl-PL"/>
              </w:rPr>
            </w:pPr>
            <w:r w:rsidRPr="003E776D">
              <w:rPr>
                <w:rFonts w:ascii="Garamond" w:eastAsia="Times New Roman" w:hAnsi="Garamond" w:cs="Times New Roman"/>
                <w:bCs/>
                <w:lang w:eastAsia="pl-PL"/>
              </w:rPr>
              <w:t>Przetwornik - magnetoelektryczny</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70444317"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05CEB050"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654E905A"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76B40768" w14:textId="77777777" w:rsidTr="001612FA">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5AA322D7" w14:textId="77777777" w:rsidR="004F0412" w:rsidRPr="003E776D" w:rsidRDefault="004F0412" w:rsidP="004F0412">
            <w:pPr>
              <w:pStyle w:val="Akapitzlist"/>
              <w:widowControl w:val="0"/>
              <w:numPr>
                <w:ilvl w:val="0"/>
                <w:numId w:val="31"/>
              </w:numPr>
              <w:suppressLineNumbers/>
              <w:suppressAutoHyphens/>
              <w:snapToGrid w:val="0"/>
              <w:spacing w:before="100" w:beforeAutospacing="1" w:after="100" w:afterAutospacing="1" w:line="240" w:lineRule="auto"/>
              <w:ind w:hanging="646"/>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vAlign w:val="center"/>
          </w:tcPr>
          <w:p w14:paraId="3F7C8280" w14:textId="77777777" w:rsidR="004F0412" w:rsidRPr="003E776D" w:rsidRDefault="004F0412" w:rsidP="001612FA">
            <w:pPr>
              <w:spacing w:before="60" w:after="60"/>
              <w:rPr>
                <w:rFonts w:ascii="Garamond" w:hAnsi="Garamond" w:cs="Times New Roman"/>
              </w:rPr>
            </w:pPr>
            <w:r w:rsidRPr="003E776D">
              <w:rPr>
                <w:rFonts w:ascii="Garamond" w:hAnsi="Garamond" w:cs="Times New Roman"/>
              </w:rPr>
              <w:t>Kalibracja wewnętrzna ( wbudowany odważnik)</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26A72DA9"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768F78F8"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7920B45B"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7B9A1893" w14:textId="77777777" w:rsidTr="001612FA">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738D26D3" w14:textId="77777777" w:rsidR="004F0412" w:rsidRPr="003E776D" w:rsidRDefault="004F0412" w:rsidP="004F0412">
            <w:pPr>
              <w:pStyle w:val="Akapitzlist"/>
              <w:widowControl w:val="0"/>
              <w:numPr>
                <w:ilvl w:val="0"/>
                <w:numId w:val="31"/>
              </w:numPr>
              <w:suppressLineNumbers/>
              <w:suppressAutoHyphens/>
              <w:snapToGrid w:val="0"/>
              <w:spacing w:before="100" w:beforeAutospacing="1" w:after="100" w:afterAutospacing="1" w:line="240" w:lineRule="auto"/>
              <w:ind w:hanging="646"/>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vAlign w:val="center"/>
          </w:tcPr>
          <w:p w14:paraId="09176B36" w14:textId="77777777" w:rsidR="004F0412" w:rsidRPr="003E776D" w:rsidRDefault="004F0412" w:rsidP="001612FA">
            <w:pPr>
              <w:spacing w:before="60" w:after="60"/>
              <w:rPr>
                <w:rFonts w:ascii="Garamond" w:hAnsi="Garamond" w:cs="Times New Roman"/>
              </w:rPr>
            </w:pPr>
            <w:r w:rsidRPr="003E776D">
              <w:rPr>
                <w:rFonts w:ascii="Garamond" w:hAnsi="Garamond" w:cs="Times New Roman"/>
              </w:rPr>
              <w:t>Klasa dokładności II</w:t>
            </w:r>
            <w:r w:rsidR="00080785" w:rsidRPr="003E776D">
              <w:rPr>
                <w:rFonts w:ascii="Garamond" w:hAnsi="Garamond" w:cs="Times New Roman"/>
              </w:rPr>
              <w:t xml:space="preserve"> lub równoważna</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6278A226"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48F17A19"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72E5F94E"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5F7A552E" w14:textId="77777777" w:rsidTr="001612FA">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61ADA753" w14:textId="77777777" w:rsidR="004F0412" w:rsidRPr="003E776D" w:rsidRDefault="004F0412" w:rsidP="004F0412">
            <w:pPr>
              <w:pStyle w:val="Akapitzlist"/>
              <w:widowControl w:val="0"/>
              <w:numPr>
                <w:ilvl w:val="0"/>
                <w:numId w:val="31"/>
              </w:numPr>
              <w:suppressLineNumbers/>
              <w:suppressAutoHyphens/>
              <w:snapToGrid w:val="0"/>
              <w:spacing w:before="100" w:beforeAutospacing="1" w:after="100" w:afterAutospacing="1" w:line="240" w:lineRule="auto"/>
              <w:ind w:hanging="646"/>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vAlign w:val="center"/>
          </w:tcPr>
          <w:p w14:paraId="5DF918F5" w14:textId="77777777" w:rsidR="004F0412" w:rsidRPr="003E776D" w:rsidRDefault="004F0412" w:rsidP="001612FA">
            <w:pPr>
              <w:spacing w:before="60" w:after="60"/>
              <w:rPr>
                <w:rFonts w:ascii="Garamond" w:hAnsi="Garamond" w:cs="Times New Roman"/>
              </w:rPr>
            </w:pPr>
            <w:r w:rsidRPr="003E776D">
              <w:rPr>
                <w:rFonts w:ascii="Garamond" w:hAnsi="Garamond" w:cs="Times New Roman"/>
              </w:rPr>
              <w:t>Przezroczysty klosz osłaniający szalkę</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383F47DF"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6EB4F9D2"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2FE0D5E4"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44B0142B" w14:textId="77777777" w:rsidTr="001612FA">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7322BF3E" w14:textId="77777777" w:rsidR="004F0412" w:rsidRPr="003E776D" w:rsidRDefault="004F0412" w:rsidP="004F0412">
            <w:pPr>
              <w:pStyle w:val="Akapitzlist"/>
              <w:widowControl w:val="0"/>
              <w:numPr>
                <w:ilvl w:val="0"/>
                <w:numId w:val="31"/>
              </w:numPr>
              <w:suppressLineNumbers/>
              <w:suppressAutoHyphens/>
              <w:snapToGrid w:val="0"/>
              <w:spacing w:before="100" w:beforeAutospacing="1" w:after="100" w:afterAutospacing="1" w:line="240" w:lineRule="auto"/>
              <w:ind w:hanging="646"/>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vAlign w:val="center"/>
          </w:tcPr>
          <w:p w14:paraId="170F9F31" w14:textId="77777777" w:rsidR="004F0412" w:rsidRPr="003E776D" w:rsidRDefault="004F0412" w:rsidP="001612FA">
            <w:pPr>
              <w:spacing w:before="60" w:after="60"/>
              <w:rPr>
                <w:rFonts w:ascii="Garamond" w:hAnsi="Garamond" w:cs="Times New Roman"/>
              </w:rPr>
            </w:pPr>
            <w:r w:rsidRPr="003E776D">
              <w:rPr>
                <w:rFonts w:ascii="Garamond" w:hAnsi="Garamond" w:cs="Times New Roman"/>
              </w:rPr>
              <w:t>Waga wyposażona w czytelny wyświetlacz LDC i interfejsy komunikacyjne</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4D5AE368"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32D2E6FF"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5FF492C9"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326756B1" w14:textId="77777777" w:rsidTr="001612FA">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320285B8" w14:textId="77777777" w:rsidR="004F0412" w:rsidRPr="003E776D" w:rsidRDefault="004F0412" w:rsidP="004F0412">
            <w:pPr>
              <w:pStyle w:val="Akapitzlist"/>
              <w:widowControl w:val="0"/>
              <w:numPr>
                <w:ilvl w:val="0"/>
                <w:numId w:val="31"/>
              </w:numPr>
              <w:suppressLineNumbers/>
              <w:suppressAutoHyphens/>
              <w:snapToGrid w:val="0"/>
              <w:spacing w:before="100" w:beforeAutospacing="1" w:after="100" w:afterAutospacing="1" w:line="240" w:lineRule="auto"/>
              <w:ind w:hanging="646"/>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vAlign w:val="center"/>
          </w:tcPr>
          <w:p w14:paraId="25D0C45A" w14:textId="77777777" w:rsidR="004F0412" w:rsidRPr="003E776D" w:rsidRDefault="004F0412" w:rsidP="001612FA">
            <w:pPr>
              <w:spacing w:before="60" w:after="60"/>
              <w:rPr>
                <w:rFonts w:ascii="Garamond" w:hAnsi="Garamond" w:cs="Times New Roman"/>
              </w:rPr>
            </w:pPr>
            <w:r w:rsidRPr="003E776D">
              <w:rPr>
                <w:rFonts w:ascii="Garamond" w:hAnsi="Garamond" w:cs="Times New Roman"/>
              </w:rPr>
              <w:t>Waga urządzenia</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550988BC" w14:textId="0557731C" w:rsidR="004F0412" w:rsidRPr="003E776D" w:rsidRDefault="00142B54" w:rsidP="00142B54">
            <w:pPr>
              <w:spacing w:before="60" w:after="60" w:line="240" w:lineRule="auto"/>
              <w:jc w:val="center"/>
              <w:rPr>
                <w:rFonts w:ascii="Garamond" w:hAnsi="Garamond" w:cs="Times New Roman"/>
              </w:rPr>
            </w:pPr>
            <w:r>
              <w:rPr>
                <w:rFonts w:ascii="Garamond" w:hAnsi="Garamond" w:cs="Times New Roman"/>
              </w:rPr>
              <w:t>Po</w:t>
            </w:r>
            <w:r w:rsidR="004F0412" w:rsidRPr="003E776D">
              <w:rPr>
                <w:rFonts w:ascii="Garamond" w:hAnsi="Garamond" w:cs="Times New Roman"/>
              </w:rPr>
              <w:t>dać</w:t>
            </w:r>
          </w:p>
        </w:tc>
        <w:tc>
          <w:tcPr>
            <w:tcW w:w="2268" w:type="dxa"/>
            <w:tcBorders>
              <w:top w:val="single" w:sz="4" w:space="0" w:color="000000"/>
              <w:left w:val="single" w:sz="4" w:space="0" w:color="auto"/>
              <w:bottom w:val="single" w:sz="4" w:space="0" w:color="000000"/>
            </w:tcBorders>
            <w:shd w:val="clear" w:color="auto" w:fill="auto"/>
            <w:vAlign w:val="center"/>
          </w:tcPr>
          <w:p w14:paraId="69CF7E8B"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58368A10" w14:textId="77777777" w:rsidR="004F0412" w:rsidRPr="003E776D" w:rsidRDefault="004F0412" w:rsidP="004F0412">
            <w:pPr>
              <w:suppressAutoHyphens/>
              <w:snapToGrid w:val="0"/>
              <w:spacing w:after="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Najmniejsza 2 pkt.</w:t>
            </w:r>
          </w:p>
          <w:p w14:paraId="3F5B7369"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color w:val="000000"/>
              </w:rPr>
            </w:pPr>
            <w:r w:rsidRPr="003E776D">
              <w:rPr>
                <w:rFonts w:ascii="Garamond" w:eastAsia="Times New Roman" w:hAnsi="Garamond" w:cs="Times New Roman"/>
                <w:lang w:eastAsia="ar-SA"/>
              </w:rPr>
              <w:t>Pozostałe 0 pkt.</w:t>
            </w:r>
          </w:p>
        </w:tc>
      </w:tr>
      <w:tr w:rsidR="004F0412" w:rsidRPr="003E776D" w14:paraId="4F97AFD3" w14:textId="77777777" w:rsidTr="00FA623D">
        <w:trPr>
          <w:gridAfter w:val="1"/>
          <w:wAfter w:w="9481" w:type="dxa"/>
          <w:trHeight w:val="77"/>
        </w:trPr>
        <w:tc>
          <w:tcPr>
            <w:tcW w:w="568" w:type="dxa"/>
            <w:tcBorders>
              <w:top w:val="single" w:sz="4" w:space="0" w:color="000000"/>
              <w:left w:val="single" w:sz="4" w:space="0" w:color="000000"/>
              <w:bottom w:val="single" w:sz="4" w:space="0" w:color="000000"/>
            </w:tcBorders>
            <w:shd w:val="clear" w:color="auto" w:fill="auto"/>
          </w:tcPr>
          <w:p w14:paraId="41758C15" w14:textId="77777777" w:rsidR="004F0412" w:rsidRPr="003E776D" w:rsidRDefault="004F0412" w:rsidP="004F0412">
            <w:pPr>
              <w:pStyle w:val="Akapitzlist"/>
              <w:widowControl w:val="0"/>
              <w:numPr>
                <w:ilvl w:val="0"/>
                <w:numId w:val="31"/>
              </w:numPr>
              <w:suppressLineNumbers/>
              <w:suppressAutoHyphens/>
              <w:snapToGrid w:val="0"/>
              <w:spacing w:before="100" w:beforeAutospacing="1" w:after="100" w:afterAutospacing="1" w:line="240" w:lineRule="auto"/>
              <w:ind w:hanging="646"/>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vAlign w:val="center"/>
          </w:tcPr>
          <w:p w14:paraId="558BDBEB" w14:textId="77777777" w:rsidR="004F0412" w:rsidRPr="003E776D" w:rsidRDefault="004F0412" w:rsidP="001612FA">
            <w:pPr>
              <w:spacing w:before="60" w:after="60"/>
              <w:rPr>
                <w:rFonts w:ascii="Garamond" w:hAnsi="Garamond" w:cs="Times New Roman"/>
              </w:rPr>
            </w:pPr>
            <w:r w:rsidRPr="003E776D">
              <w:rPr>
                <w:rFonts w:ascii="Garamond" w:hAnsi="Garamond" w:cs="Times New Roman"/>
              </w:rPr>
              <w:t>Zasilanie 230 V</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71809B7D"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6DD9F16F"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5D10263C"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7CEBBA51" w14:textId="77777777" w:rsidTr="001612FA">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09411E4D" w14:textId="77777777" w:rsidR="004F0412" w:rsidRPr="003E776D" w:rsidRDefault="004F0412" w:rsidP="004F0412">
            <w:pPr>
              <w:pStyle w:val="Akapitzlist"/>
              <w:widowControl w:val="0"/>
              <w:numPr>
                <w:ilvl w:val="0"/>
                <w:numId w:val="31"/>
              </w:numPr>
              <w:suppressLineNumbers/>
              <w:suppressAutoHyphens/>
              <w:snapToGrid w:val="0"/>
              <w:spacing w:before="100" w:beforeAutospacing="1" w:after="100" w:afterAutospacing="1" w:line="240" w:lineRule="auto"/>
              <w:ind w:hanging="646"/>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vAlign w:val="center"/>
          </w:tcPr>
          <w:p w14:paraId="223431FD" w14:textId="77777777" w:rsidR="004F0412" w:rsidRPr="003E776D" w:rsidRDefault="004F0412" w:rsidP="001612FA">
            <w:pPr>
              <w:spacing w:before="60" w:after="60"/>
              <w:rPr>
                <w:rFonts w:ascii="Garamond" w:hAnsi="Garamond" w:cs="Times New Roman"/>
              </w:rPr>
            </w:pPr>
            <w:r w:rsidRPr="003E776D">
              <w:rPr>
                <w:rFonts w:ascii="Garamond" w:hAnsi="Garamond" w:cs="Times New Roman"/>
              </w:rPr>
              <w:t>Certyfikat CE</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476E6B5C"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721987F4"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58818C2F"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10BD6060" w14:textId="77777777" w:rsidTr="004F0412">
        <w:trPr>
          <w:gridAfter w:val="1"/>
          <w:wAfter w:w="9481" w:type="dxa"/>
          <w:trHeight w:val="478"/>
        </w:trPr>
        <w:tc>
          <w:tcPr>
            <w:tcW w:w="14601" w:type="dxa"/>
            <w:gridSpan w:val="5"/>
            <w:tcBorders>
              <w:top w:val="single" w:sz="4" w:space="0" w:color="000000"/>
              <w:left w:val="single" w:sz="4" w:space="0" w:color="000000"/>
              <w:bottom w:val="single" w:sz="4" w:space="0" w:color="000000"/>
              <w:right w:val="single" w:sz="4" w:space="0" w:color="auto"/>
            </w:tcBorders>
            <w:shd w:val="clear" w:color="auto" w:fill="auto"/>
          </w:tcPr>
          <w:p w14:paraId="7A57AE0F" w14:textId="77777777" w:rsidR="004F0412" w:rsidRPr="003E776D" w:rsidRDefault="004F0412" w:rsidP="009B7001">
            <w:pPr>
              <w:suppressAutoHyphens/>
              <w:snapToGrid w:val="0"/>
              <w:spacing w:before="60" w:after="60" w:line="240" w:lineRule="auto"/>
              <w:rPr>
                <w:rFonts w:ascii="Garamond" w:eastAsia="Times New Roman" w:hAnsi="Garamond" w:cs="Times New Roman"/>
                <w:lang w:eastAsia="ar-SA"/>
              </w:rPr>
            </w:pPr>
            <w:r w:rsidRPr="003E776D">
              <w:rPr>
                <w:rFonts w:ascii="Garamond" w:hAnsi="Garamond" w:cs="Times New Roman"/>
                <w:b/>
              </w:rPr>
              <w:t xml:space="preserve">Waga elektroniczna </w:t>
            </w:r>
            <w:r w:rsidR="004A2574">
              <w:rPr>
                <w:rFonts w:ascii="Garamond" w:hAnsi="Garamond" w:cs="Times New Roman"/>
                <w:b/>
              </w:rPr>
              <w:t xml:space="preserve">(I) </w:t>
            </w:r>
            <w:r w:rsidRPr="003E776D">
              <w:rPr>
                <w:rFonts w:ascii="Garamond" w:hAnsi="Garamond" w:cs="Times New Roman"/>
                <w:b/>
              </w:rPr>
              <w:t>szt.5</w:t>
            </w:r>
          </w:p>
        </w:tc>
      </w:tr>
      <w:tr w:rsidR="004F0412" w:rsidRPr="003E776D" w14:paraId="2F0F4C99"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4C26FE25" w14:textId="77777777" w:rsidR="004F0412" w:rsidRPr="003E776D" w:rsidRDefault="004F0412" w:rsidP="004F0412">
            <w:pPr>
              <w:pStyle w:val="Akapitzlist"/>
              <w:widowControl w:val="0"/>
              <w:numPr>
                <w:ilvl w:val="0"/>
                <w:numId w:val="31"/>
              </w:numPr>
              <w:suppressLineNumbers/>
              <w:suppressAutoHyphens/>
              <w:snapToGrid w:val="0"/>
              <w:spacing w:before="60" w:after="60" w:line="240" w:lineRule="auto"/>
              <w:ind w:hanging="646"/>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vAlign w:val="center"/>
          </w:tcPr>
          <w:p w14:paraId="0EF09EEC" w14:textId="77777777" w:rsidR="004F0412" w:rsidRPr="003E776D" w:rsidRDefault="004F0412" w:rsidP="001612FA">
            <w:pPr>
              <w:shd w:val="clear" w:color="auto" w:fill="FFFFFF"/>
              <w:spacing w:before="60" w:after="60"/>
              <w:rPr>
                <w:rFonts w:ascii="Garamond" w:hAnsi="Garamond" w:cs="Times New Roman"/>
              </w:rPr>
            </w:pPr>
            <w:r w:rsidRPr="003E776D">
              <w:rPr>
                <w:rFonts w:ascii="Garamond" w:hAnsi="Garamond" w:cs="Times New Roman"/>
              </w:rPr>
              <w:t>Legalizacja</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400D702B"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5E94F072"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12D9228E"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5696856E"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78FA4718" w14:textId="77777777" w:rsidR="004F0412" w:rsidRPr="003E776D" w:rsidRDefault="004F0412" w:rsidP="004F0412">
            <w:pPr>
              <w:pStyle w:val="Akapitzlist"/>
              <w:widowControl w:val="0"/>
              <w:numPr>
                <w:ilvl w:val="0"/>
                <w:numId w:val="31"/>
              </w:numPr>
              <w:suppressLineNumbers/>
              <w:suppressAutoHyphens/>
              <w:snapToGrid w:val="0"/>
              <w:spacing w:before="60" w:after="60" w:line="240" w:lineRule="auto"/>
              <w:ind w:hanging="646"/>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tcPr>
          <w:p w14:paraId="348668CB" w14:textId="77777777" w:rsidR="004F0412" w:rsidRPr="003E776D" w:rsidRDefault="004F0412" w:rsidP="001612FA">
            <w:pPr>
              <w:tabs>
                <w:tab w:val="left" w:pos="708"/>
                <w:tab w:val="left" w:pos="2160"/>
              </w:tabs>
              <w:spacing w:before="60" w:after="60"/>
              <w:rPr>
                <w:rFonts w:ascii="Garamond" w:hAnsi="Garamond" w:cs="Times New Roman"/>
              </w:rPr>
            </w:pPr>
            <w:r w:rsidRPr="003E776D">
              <w:rPr>
                <w:rFonts w:ascii="Garamond" w:hAnsi="Garamond" w:cs="Times New Roman"/>
              </w:rPr>
              <w:t>Obciążenie maksymalne 2000 g</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236EFE01"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r w:rsidR="009745BC">
              <w:rPr>
                <w:rFonts w:ascii="Garamond" w:eastAsia="Times New Roman" w:hAnsi="Garamond" w:cs="Times New Roman"/>
                <w:lang w:eastAsia="ar-SA"/>
              </w:rPr>
              <w:t>, podać</w:t>
            </w:r>
          </w:p>
        </w:tc>
        <w:tc>
          <w:tcPr>
            <w:tcW w:w="2268" w:type="dxa"/>
            <w:tcBorders>
              <w:top w:val="single" w:sz="4" w:space="0" w:color="000000"/>
              <w:left w:val="single" w:sz="4" w:space="0" w:color="auto"/>
              <w:bottom w:val="single" w:sz="4" w:space="0" w:color="000000"/>
            </w:tcBorders>
            <w:shd w:val="clear" w:color="auto" w:fill="auto"/>
            <w:vAlign w:val="center"/>
          </w:tcPr>
          <w:p w14:paraId="74132010"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1CC1EC64"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6FDC840E"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6789A347" w14:textId="77777777" w:rsidR="004F0412" w:rsidRPr="003E776D" w:rsidRDefault="004F0412" w:rsidP="004F0412">
            <w:pPr>
              <w:pStyle w:val="Akapitzlist"/>
              <w:widowControl w:val="0"/>
              <w:numPr>
                <w:ilvl w:val="0"/>
                <w:numId w:val="31"/>
              </w:numPr>
              <w:suppressLineNumbers/>
              <w:suppressAutoHyphens/>
              <w:snapToGrid w:val="0"/>
              <w:spacing w:before="60" w:after="60" w:line="240" w:lineRule="auto"/>
              <w:ind w:hanging="646"/>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tcPr>
          <w:p w14:paraId="2649BE3A" w14:textId="77777777" w:rsidR="004F0412" w:rsidRPr="003E776D" w:rsidRDefault="004F0412" w:rsidP="001612FA">
            <w:pPr>
              <w:spacing w:before="60" w:after="60"/>
              <w:rPr>
                <w:rFonts w:ascii="Garamond" w:hAnsi="Garamond" w:cs="Times New Roman"/>
              </w:rPr>
            </w:pPr>
            <w:r w:rsidRPr="003E776D">
              <w:rPr>
                <w:rFonts w:ascii="Garamond" w:hAnsi="Garamond" w:cs="Times New Roman"/>
              </w:rPr>
              <w:t>Obciążenie minimalne 0,5 g</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76136BF7"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r w:rsidR="009745BC">
              <w:rPr>
                <w:rFonts w:ascii="Garamond" w:eastAsia="Times New Roman" w:hAnsi="Garamond" w:cs="Times New Roman"/>
                <w:lang w:eastAsia="ar-SA"/>
              </w:rPr>
              <w:t>, podać</w:t>
            </w:r>
          </w:p>
        </w:tc>
        <w:tc>
          <w:tcPr>
            <w:tcW w:w="2268" w:type="dxa"/>
            <w:tcBorders>
              <w:top w:val="single" w:sz="4" w:space="0" w:color="000000"/>
              <w:left w:val="single" w:sz="4" w:space="0" w:color="auto"/>
              <w:bottom w:val="single" w:sz="4" w:space="0" w:color="000000"/>
            </w:tcBorders>
            <w:shd w:val="clear" w:color="auto" w:fill="auto"/>
            <w:vAlign w:val="center"/>
          </w:tcPr>
          <w:p w14:paraId="6221EC13"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4A6A6CCB"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042D7C92"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79C304E5" w14:textId="77777777" w:rsidR="004F0412" w:rsidRPr="003E776D" w:rsidRDefault="004F0412" w:rsidP="004F0412">
            <w:pPr>
              <w:pStyle w:val="Akapitzlist"/>
              <w:widowControl w:val="0"/>
              <w:numPr>
                <w:ilvl w:val="0"/>
                <w:numId w:val="31"/>
              </w:numPr>
              <w:suppressLineNumbers/>
              <w:suppressAutoHyphens/>
              <w:snapToGrid w:val="0"/>
              <w:spacing w:before="60" w:after="60" w:line="240" w:lineRule="auto"/>
              <w:ind w:hanging="646"/>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tcPr>
          <w:p w14:paraId="499FB01D" w14:textId="77777777" w:rsidR="004F0412" w:rsidRPr="00596F5D" w:rsidRDefault="004F0412" w:rsidP="001612FA">
            <w:pPr>
              <w:spacing w:before="60" w:after="60"/>
              <w:rPr>
                <w:rFonts w:ascii="Garamond" w:hAnsi="Garamond" w:cs="Times New Roman"/>
              </w:rPr>
            </w:pPr>
            <w:r w:rsidRPr="00596F5D">
              <w:rPr>
                <w:rFonts w:ascii="Garamond" w:hAnsi="Garamond" w:cs="Times New Roman"/>
              </w:rPr>
              <w:t>Dokładność odczytu 0,01g</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0E342A2C"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0242811A"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4C5F6EE1"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18096B46"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60109473" w14:textId="77777777" w:rsidR="004F0412" w:rsidRPr="003E776D" w:rsidRDefault="004F0412" w:rsidP="004F0412">
            <w:pPr>
              <w:pStyle w:val="Akapitzlist"/>
              <w:widowControl w:val="0"/>
              <w:numPr>
                <w:ilvl w:val="0"/>
                <w:numId w:val="31"/>
              </w:numPr>
              <w:suppressLineNumbers/>
              <w:suppressAutoHyphens/>
              <w:snapToGrid w:val="0"/>
              <w:spacing w:before="60" w:after="60" w:line="240" w:lineRule="auto"/>
              <w:ind w:hanging="646"/>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tcPr>
          <w:p w14:paraId="771BEE72" w14:textId="77777777" w:rsidR="004F0412" w:rsidRPr="00596F5D" w:rsidRDefault="004F0412" w:rsidP="001612FA">
            <w:pPr>
              <w:spacing w:before="60" w:after="60"/>
              <w:rPr>
                <w:rFonts w:ascii="Garamond" w:hAnsi="Garamond" w:cs="Times New Roman"/>
              </w:rPr>
            </w:pPr>
            <w:r w:rsidRPr="00596F5D">
              <w:rPr>
                <w:rFonts w:ascii="Garamond" w:hAnsi="Garamond" w:cs="Times New Roman"/>
              </w:rPr>
              <w:t>Zakres tary   - pełny</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0597701F"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1DB50D89"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45D5040E"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60332E59"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3C651C45" w14:textId="77777777" w:rsidR="004F0412" w:rsidRPr="003E776D" w:rsidRDefault="004F0412" w:rsidP="004F0412">
            <w:pPr>
              <w:pStyle w:val="Akapitzlist"/>
              <w:widowControl w:val="0"/>
              <w:numPr>
                <w:ilvl w:val="0"/>
                <w:numId w:val="31"/>
              </w:numPr>
              <w:suppressLineNumbers/>
              <w:suppressAutoHyphens/>
              <w:snapToGrid w:val="0"/>
              <w:spacing w:before="60" w:after="60" w:line="240" w:lineRule="auto"/>
              <w:ind w:hanging="646"/>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tcPr>
          <w:p w14:paraId="0DFA539E" w14:textId="77777777" w:rsidR="004F0412" w:rsidRPr="00596F5D" w:rsidRDefault="004F0412" w:rsidP="001612FA">
            <w:pPr>
              <w:spacing w:before="60" w:after="60"/>
              <w:rPr>
                <w:rFonts w:ascii="Garamond" w:hAnsi="Garamond" w:cs="Times New Roman"/>
              </w:rPr>
            </w:pPr>
            <w:r w:rsidRPr="00596F5D">
              <w:rPr>
                <w:rFonts w:ascii="Garamond" w:hAnsi="Garamond" w:cs="Times New Roman"/>
              </w:rPr>
              <w:t>Wymiary szalki  śr. 165x 165 mm.</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576691FD"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14FB7C97"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0EE772FE"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4364983C"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2685EF64" w14:textId="77777777" w:rsidR="004F0412" w:rsidRPr="003E776D" w:rsidRDefault="004F0412" w:rsidP="004F0412">
            <w:pPr>
              <w:pStyle w:val="Akapitzlist"/>
              <w:widowControl w:val="0"/>
              <w:numPr>
                <w:ilvl w:val="0"/>
                <w:numId w:val="31"/>
              </w:numPr>
              <w:suppressLineNumbers/>
              <w:suppressAutoHyphens/>
              <w:snapToGrid w:val="0"/>
              <w:spacing w:before="60" w:after="60" w:line="240" w:lineRule="auto"/>
              <w:ind w:hanging="646"/>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tcPr>
          <w:p w14:paraId="7B3D87BF" w14:textId="77777777" w:rsidR="004F0412" w:rsidRPr="00596F5D" w:rsidRDefault="004F0412" w:rsidP="001612FA">
            <w:pPr>
              <w:spacing w:before="60" w:after="60"/>
              <w:rPr>
                <w:rFonts w:ascii="Garamond" w:hAnsi="Garamond" w:cs="Times New Roman"/>
              </w:rPr>
            </w:pPr>
            <w:r w:rsidRPr="00596F5D">
              <w:rPr>
                <w:rFonts w:ascii="Garamond" w:hAnsi="Garamond" w:cs="Times New Roman"/>
              </w:rPr>
              <w:t xml:space="preserve">Temperatura pracy </w:t>
            </w:r>
            <w:r w:rsidR="00596F5D" w:rsidRPr="00596F5D">
              <w:rPr>
                <w:rFonts w:ascii="Garamond" w:hAnsi="Garamond" w:cs="Times New Roman"/>
              </w:rPr>
              <w:t xml:space="preserve">min </w:t>
            </w:r>
            <w:r w:rsidRPr="00596F5D">
              <w:rPr>
                <w:rFonts w:ascii="Garamond" w:hAnsi="Garamond" w:cs="Times New Roman"/>
              </w:rPr>
              <w:t>+18 do +33 st.C</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028DA1FA"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0E8BA367"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1E086703"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6D76DD3A"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05310DD7" w14:textId="77777777" w:rsidR="004F0412" w:rsidRPr="003E776D" w:rsidRDefault="004F0412" w:rsidP="004F0412">
            <w:pPr>
              <w:pStyle w:val="Akapitzlist"/>
              <w:widowControl w:val="0"/>
              <w:numPr>
                <w:ilvl w:val="0"/>
                <w:numId w:val="31"/>
              </w:numPr>
              <w:suppressLineNumbers/>
              <w:suppressAutoHyphens/>
              <w:snapToGrid w:val="0"/>
              <w:spacing w:before="60" w:after="60" w:line="240" w:lineRule="auto"/>
              <w:ind w:hanging="646"/>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vAlign w:val="center"/>
          </w:tcPr>
          <w:p w14:paraId="45ECB4FE" w14:textId="77777777" w:rsidR="004F0412" w:rsidRPr="003E776D" w:rsidRDefault="004F0412" w:rsidP="001612FA">
            <w:pPr>
              <w:spacing w:before="60" w:after="60" w:line="240" w:lineRule="auto"/>
              <w:rPr>
                <w:rFonts w:ascii="Garamond" w:eastAsia="Times New Roman" w:hAnsi="Garamond" w:cs="Times New Roman"/>
                <w:bCs/>
                <w:lang w:eastAsia="pl-PL"/>
              </w:rPr>
            </w:pPr>
            <w:r w:rsidRPr="003E776D">
              <w:rPr>
                <w:rFonts w:ascii="Garamond" w:eastAsia="Times New Roman" w:hAnsi="Garamond" w:cs="Times New Roman"/>
                <w:bCs/>
                <w:lang w:eastAsia="pl-PL"/>
              </w:rPr>
              <w:t>Przetwornik - magnetoelektryczny</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24E83D7B"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7C8B5CEA"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097876EB"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77AAAE0E"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0411DB55" w14:textId="77777777" w:rsidR="004F0412" w:rsidRPr="003E776D" w:rsidRDefault="004F0412" w:rsidP="004F0412">
            <w:pPr>
              <w:pStyle w:val="Akapitzlist"/>
              <w:widowControl w:val="0"/>
              <w:numPr>
                <w:ilvl w:val="0"/>
                <w:numId w:val="31"/>
              </w:numPr>
              <w:suppressLineNumbers/>
              <w:suppressAutoHyphens/>
              <w:snapToGrid w:val="0"/>
              <w:spacing w:before="60" w:after="60" w:line="240" w:lineRule="auto"/>
              <w:ind w:hanging="646"/>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tcPr>
          <w:p w14:paraId="3C17F6AA" w14:textId="77777777" w:rsidR="004F0412" w:rsidRPr="003E776D" w:rsidRDefault="004F0412" w:rsidP="001612FA">
            <w:pPr>
              <w:spacing w:before="60" w:after="60"/>
              <w:rPr>
                <w:rFonts w:ascii="Garamond" w:hAnsi="Garamond" w:cs="Times New Roman"/>
              </w:rPr>
            </w:pPr>
            <w:r w:rsidRPr="003E776D">
              <w:rPr>
                <w:rFonts w:ascii="Garamond" w:hAnsi="Garamond" w:cs="Times New Roman"/>
              </w:rPr>
              <w:t>Kalibracja wewnętrzna ( wbudowany odważnik)</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7E5EA6BB"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102F3F02"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7F90F8EE"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5FE24B77"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69E448FE" w14:textId="77777777" w:rsidR="004F0412" w:rsidRPr="003E776D" w:rsidRDefault="004F0412" w:rsidP="004F0412">
            <w:pPr>
              <w:pStyle w:val="Akapitzlist"/>
              <w:widowControl w:val="0"/>
              <w:numPr>
                <w:ilvl w:val="0"/>
                <w:numId w:val="31"/>
              </w:numPr>
              <w:suppressLineNumbers/>
              <w:suppressAutoHyphens/>
              <w:snapToGrid w:val="0"/>
              <w:spacing w:before="60" w:after="60" w:line="240" w:lineRule="auto"/>
              <w:ind w:hanging="646"/>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tcPr>
          <w:p w14:paraId="75D1267D" w14:textId="77777777" w:rsidR="004F0412" w:rsidRPr="003E776D" w:rsidRDefault="004F0412" w:rsidP="001612FA">
            <w:pPr>
              <w:spacing w:before="60" w:after="60"/>
              <w:rPr>
                <w:rFonts w:ascii="Garamond" w:hAnsi="Garamond" w:cs="Times New Roman"/>
              </w:rPr>
            </w:pPr>
            <w:r w:rsidRPr="003E776D">
              <w:rPr>
                <w:rFonts w:ascii="Garamond" w:hAnsi="Garamond" w:cs="Times New Roman"/>
              </w:rPr>
              <w:t>Klasa dokładności II</w:t>
            </w:r>
            <w:r w:rsidR="00080785" w:rsidRPr="003E776D">
              <w:rPr>
                <w:rFonts w:ascii="Garamond" w:hAnsi="Garamond" w:cs="Times New Roman"/>
              </w:rPr>
              <w:t xml:space="preserve"> lub równoważna</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73BE9107"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70CEB10D"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446B3523"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3D3A0A13"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07760693" w14:textId="77777777" w:rsidR="004F0412" w:rsidRPr="003E776D" w:rsidRDefault="004F0412" w:rsidP="004F0412">
            <w:pPr>
              <w:pStyle w:val="Akapitzlist"/>
              <w:widowControl w:val="0"/>
              <w:numPr>
                <w:ilvl w:val="0"/>
                <w:numId w:val="31"/>
              </w:numPr>
              <w:suppressLineNumbers/>
              <w:suppressAutoHyphens/>
              <w:snapToGrid w:val="0"/>
              <w:spacing w:before="60" w:after="60" w:line="240" w:lineRule="auto"/>
              <w:ind w:hanging="646"/>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tcPr>
          <w:p w14:paraId="55E6EFEC" w14:textId="77777777" w:rsidR="004F0412" w:rsidRPr="003E776D" w:rsidRDefault="004F0412" w:rsidP="001612FA">
            <w:pPr>
              <w:spacing w:before="60" w:after="60"/>
              <w:rPr>
                <w:rFonts w:ascii="Garamond" w:hAnsi="Garamond" w:cs="Times New Roman"/>
              </w:rPr>
            </w:pPr>
            <w:r w:rsidRPr="003E776D">
              <w:rPr>
                <w:rFonts w:ascii="Garamond" w:hAnsi="Garamond" w:cs="Times New Roman"/>
              </w:rPr>
              <w:t>Waga wyposażona w czytelny wyświetlacz LDC i interfejsy komunikacyjne</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178F0542"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64C96441"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1D18030F"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510631EF" w14:textId="77777777" w:rsidTr="00FA623D">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76A15A82" w14:textId="77777777" w:rsidR="004F0412" w:rsidRPr="003E776D" w:rsidRDefault="004F0412" w:rsidP="004F0412">
            <w:pPr>
              <w:pStyle w:val="Akapitzlist"/>
              <w:widowControl w:val="0"/>
              <w:numPr>
                <w:ilvl w:val="0"/>
                <w:numId w:val="31"/>
              </w:numPr>
              <w:suppressLineNumbers/>
              <w:suppressAutoHyphens/>
              <w:snapToGrid w:val="0"/>
              <w:spacing w:before="60" w:after="60" w:line="240" w:lineRule="auto"/>
              <w:ind w:hanging="646"/>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vAlign w:val="center"/>
          </w:tcPr>
          <w:p w14:paraId="271A24BD" w14:textId="77777777" w:rsidR="004F0412" w:rsidRPr="003E776D" w:rsidRDefault="004F0412" w:rsidP="00FA623D">
            <w:pPr>
              <w:spacing w:before="60" w:after="60"/>
              <w:rPr>
                <w:rFonts w:ascii="Garamond" w:hAnsi="Garamond" w:cs="Times New Roman"/>
              </w:rPr>
            </w:pPr>
            <w:r w:rsidRPr="003E776D">
              <w:rPr>
                <w:rFonts w:ascii="Garamond" w:hAnsi="Garamond" w:cs="Times New Roman"/>
              </w:rPr>
              <w:t>Waga urządzenia</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310035B6" w14:textId="62DD39D3" w:rsidR="004F0412" w:rsidRPr="003E776D" w:rsidRDefault="00904F70" w:rsidP="00904F70">
            <w:pPr>
              <w:spacing w:before="60" w:after="60" w:line="240" w:lineRule="auto"/>
              <w:jc w:val="center"/>
              <w:rPr>
                <w:rFonts w:ascii="Garamond" w:hAnsi="Garamond" w:cs="Times New Roman"/>
              </w:rPr>
            </w:pPr>
            <w:r>
              <w:rPr>
                <w:rFonts w:ascii="Garamond" w:hAnsi="Garamond" w:cs="Times New Roman"/>
              </w:rPr>
              <w:t>Po</w:t>
            </w:r>
            <w:r w:rsidR="004F0412" w:rsidRPr="003E776D">
              <w:rPr>
                <w:rFonts w:ascii="Garamond" w:hAnsi="Garamond" w:cs="Times New Roman"/>
              </w:rPr>
              <w:t>dać</w:t>
            </w:r>
          </w:p>
        </w:tc>
        <w:tc>
          <w:tcPr>
            <w:tcW w:w="2268" w:type="dxa"/>
            <w:tcBorders>
              <w:top w:val="single" w:sz="4" w:space="0" w:color="000000"/>
              <w:left w:val="single" w:sz="4" w:space="0" w:color="auto"/>
              <w:bottom w:val="single" w:sz="4" w:space="0" w:color="000000"/>
            </w:tcBorders>
            <w:shd w:val="clear" w:color="auto" w:fill="auto"/>
            <w:vAlign w:val="center"/>
          </w:tcPr>
          <w:p w14:paraId="701952CB"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168A211F" w14:textId="77777777" w:rsidR="004F0412" w:rsidRPr="003E776D" w:rsidRDefault="004F0412" w:rsidP="004F0412">
            <w:pPr>
              <w:suppressAutoHyphens/>
              <w:snapToGrid w:val="0"/>
              <w:spacing w:after="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Najmniejsza 2 pkt.</w:t>
            </w:r>
          </w:p>
          <w:p w14:paraId="4C2560FA"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Pozostałe 0 pkt.</w:t>
            </w:r>
          </w:p>
        </w:tc>
      </w:tr>
      <w:tr w:rsidR="004F0412" w:rsidRPr="003E776D" w14:paraId="3203F136"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75B672DD" w14:textId="77777777" w:rsidR="004F0412" w:rsidRPr="003E776D" w:rsidRDefault="004F0412" w:rsidP="004F0412">
            <w:pPr>
              <w:pStyle w:val="Akapitzlist"/>
              <w:widowControl w:val="0"/>
              <w:numPr>
                <w:ilvl w:val="0"/>
                <w:numId w:val="31"/>
              </w:numPr>
              <w:suppressLineNumbers/>
              <w:suppressAutoHyphens/>
              <w:snapToGrid w:val="0"/>
              <w:spacing w:before="60" w:after="60" w:line="240" w:lineRule="auto"/>
              <w:ind w:hanging="646"/>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tcPr>
          <w:p w14:paraId="73618EB4" w14:textId="77777777" w:rsidR="004F0412" w:rsidRPr="003E776D" w:rsidRDefault="004F0412" w:rsidP="001612FA">
            <w:pPr>
              <w:spacing w:before="60" w:after="60"/>
              <w:rPr>
                <w:rFonts w:ascii="Garamond" w:hAnsi="Garamond" w:cs="Times New Roman"/>
              </w:rPr>
            </w:pPr>
            <w:r w:rsidRPr="003E776D">
              <w:rPr>
                <w:rFonts w:ascii="Garamond" w:hAnsi="Garamond" w:cs="Times New Roman"/>
              </w:rPr>
              <w:t>Zasilanie 230 V</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00AC8A81"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764A14C2"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130B4287"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49A0DF27"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5C4978FC" w14:textId="77777777" w:rsidR="004F0412" w:rsidRPr="003E776D" w:rsidRDefault="004F0412" w:rsidP="004F0412">
            <w:pPr>
              <w:pStyle w:val="Akapitzlist"/>
              <w:widowControl w:val="0"/>
              <w:numPr>
                <w:ilvl w:val="0"/>
                <w:numId w:val="31"/>
              </w:numPr>
              <w:suppressLineNumbers/>
              <w:suppressAutoHyphens/>
              <w:snapToGrid w:val="0"/>
              <w:spacing w:before="60" w:after="60" w:line="240" w:lineRule="auto"/>
              <w:ind w:hanging="646"/>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tcPr>
          <w:p w14:paraId="09B3499F" w14:textId="77777777" w:rsidR="004F0412" w:rsidRPr="003E776D" w:rsidRDefault="004F0412" w:rsidP="001612FA">
            <w:pPr>
              <w:spacing w:before="60" w:after="60"/>
              <w:rPr>
                <w:rFonts w:ascii="Garamond" w:hAnsi="Garamond" w:cs="Times New Roman"/>
              </w:rPr>
            </w:pPr>
            <w:r w:rsidRPr="003E776D">
              <w:rPr>
                <w:rFonts w:ascii="Garamond" w:hAnsi="Garamond" w:cs="Times New Roman"/>
              </w:rPr>
              <w:t>Certyfikat CE</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3E1C05B8"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54143D15"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27783548"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2A05589E" w14:textId="77777777" w:rsidTr="004F0412">
        <w:trPr>
          <w:gridAfter w:val="1"/>
          <w:wAfter w:w="9481" w:type="dxa"/>
          <w:trHeight w:val="408"/>
        </w:trPr>
        <w:tc>
          <w:tcPr>
            <w:tcW w:w="14601" w:type="dxa"/>
            <w:gridSpan w:val="5"/>
            <w:tcBorders>
              <w:top w:val="single" w:sz="4" w:space="0" w:color="000000"/>
              <w:left w:val="single" w:sz="4" w:space="0" w:color="000000"/>
              <w:bottom w:val="single" w:sz="4" w:space="0" w:color="000000"/>
              <w:right w:val="single" w:sz="4" w:space="0" w:color="auto"/>
            </w:tcBorders>
            <w:shd w:val="clear" w:color="auto" w:fill="auto"/>
          </w:tcPr>
          <w:p w14:paraId="3B9DA666" w14:textId="77777777" w:rsidR="004F0412" w:rsidRPr="003E776D" w:rsidRDefault="009B7001" w:rsidP="004F0412">
            <w:pPr>
              <w:suppressAutoHyphens/>
              <w:snapToGrid w:val="0"/>
              <w:spacing w:before="60" w:after="60" w:line="240" w:lineRule="auto"/>
              <w:rPr>
                <w:rFonts w:ascii="Garamond" w:eastAsia="Times New Roman" w:hAnsi="Garamond" w:cs="Times New Roman"/>
                <w:lang w:eastAsia="ar-SA"/>
              </w:rPr>
            </w:pPr>
            <w:r w:rsidRPr="003E776D">
              <w:rPr>
                <w:rFonts w:ascii="Garamond" w:hAnsi="Garamond" w:cs="Times New Roman"/>
                <w:b/>
              </w:rPr>
              <w:t>Waga</w:t>
            </w:r>
            <w:r w:rsidR="004F0412" w:rsidRPr="003E776D">
              <w:rPr>
                <w:rFonts w:ascii="Garamond" w:hAnsi="Garamond" w:cs="Times New Roman"/>
                <w:b/>
              </w:rPr>
              <w:t xml:space="preserve"> elektroniczna</w:t>
            </w:r>
            <w:r w:rsidR="004A2574">
              <w:rPr>
                <w:rFonts w:ascii="Garamond" w:hAnsi="Garamond" w:cs="Times New Roman"/>
                <w:b/>
              </w:rPr>
              <w:t xml:space="preserve"> (II)</w:t>
            </w:r>
            <w:r w:rsidR="004F0412" w:rsidRPr="003E776D">
              <w:rPr>
                <w:rFonts w:ascii="Garamond" w:hAnsi="Garamond" w:cs="Times New Roman"/>
                <w:b/>
              </w:rPr>
              <w:t xml:space="preserve"> szt.2</w:t>
            </w:r>
          </w:p>
        </w:tc>
      </w:tr>
      <w:tr w:rsidR="004F0412" w:rsidRPr="003E776D" w14:paraId="0ECAEC91"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2A257CC4" w14:textId="77777777" w:rsidR="004F0412" w:rsidRPr="003E776D" w:rsidRDefault="004F0412" w:rsidP="004F0412">
            <w:pPr>
              <w:pStyle w:val="Akapitzlist"/>
              <w:widowControl w:val="0"/>
              <w:numPr>
                <w:ilvl w:val="0"/>
                <w:numId w:val="31"/>
              </w:numPr>
              <w:suppressLineNumbers/>
              <w:suppressAutoHyphens/>
              <w:snapToGrid w:val="0"/>
              <w:spacing w:before="60" w:after="60" w:line="240" w:lineRule="auto"/>
              <w:ind w:hanging="646"/>
              <w:jc w:val="center"/>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vAlign w:val="center"/>
          </w:tcPr>
          <w:p w14:paraId="7B303D19" w14:textId="77777777" w:rsidR="004F0412" w:rsidRPr="003E776D" w:rsidRDefault="004F0412" w:rsidP="001612FA">
            <w:pPr>
              <w:shd w:val="clear" w:color="auto" w:fill="FFFFFF"/>
              <w:spacing w:before="60" w:after="60"/>
              <w:rPr>
                <w:rFonts w:ascii="Garamond" w:hAnsi="Garamond" w:cs="Times New Roman"/>
              </w:rPr>
            </w:pPr>
            <w:r w:rsidRPr="003E776D">
              <w:rPr>
                <w:rFonts w:ascii="Garamond" w:hAnsi="Garamond" w:cs="Times New Roman"/>
              </w:rPr>
              <w:t>Legalizacja</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04A4D661"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42C1091A"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0286F753"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482078FB"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19E2401C" w14:textId="77777777" w:rsidR="004F0412" w:rsidRPr="003E776D" w:rsidRDefault="004F0412" w:rsidP="004F0412">
            <w:pPr>
              <w:pStyle w:val="Akapitzlist"/>
              <w:widowControl w:val="0"/>
              <w:numPr>
                <w:ilvl w:val="0"/>
                <w:numId w:val="31"/>
              </w:numPr>
              <w:suppressLineNumbers/>
              <w:suppressAutoHyphens/>
              <w:snapToGrid w:val="0"/>
              <w:spacing w:before="60" w:after="60" w:line="240" w:lineRule="auto"/>
              <w:ind w:hanging="646"/>
              <w:jc w:val="center"/>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tcPr>
          <w:p w14:paraId="17C23CF4" w14:textId="77777777" w:rsidR="004F0412" w:rsidRPr="003E776D" w:rsidRDefault="004F0412" w:rsidP="001612FA">
            <w:pPr>
              <w:tabs>
                <w:tab w:val="left" w:pos="708"/>
                <w:tab w:val="left" w:pos="2160"/>
              </w:tabs>
              <w:spacing w:before="60" w:after="60"/>
              <w:rPr>
                <w:rFonts w:ascii="Garamond" w:hAnsi="Garamond" w:cs="Times New Roman"/>
              </w:rPr>
            </w:pPr>
            <w:r w:rsidRPr="003E776D">
              <w:rPr>
                <w:rFonts w:ascii="Garamond" w:hAnsi="Garamond" w:cs="Times New Roman"/>
              </w:rPr>
              <w:t>Obciążenie maksymalne 4 000  g</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11A91AC2"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r w:rsidR="00933386">
              <w:rPr>
                <w:rFonts w:ascii="Garamond" w:eastAsia="Times New Roman" w:hAnsi="Garamond" w:cs="Times New Roman"/>
                <w:lang w:eastAsia="ar-SA"/>
              </w:rPr>
              <w:t>, podać</w:t>
            </w:r>
          </w:p>
        </w:tc>
        <w:tc>
          <w:tcPr>
            <w:tcW w:w="2268" w:type="dxa"/>
            <w:tcBorders>
              <w:top w:val="single" w:sz="4" w:space="0" w:color="000000"/>
              <w:left w:val="single" w:sz="4" w:space="0" w:color="auto"/>
              <w:bottom w:val="single" w:sz="4" w:space="0" w:color="000000"/>
            </w:tcBorders>
            <w:shd w:val="clear" w:color="auto" w:fill="auto"/>
            <w:vAlign w:val="center"/>
          </w:tcPr>
          <w:p w14:paraId="1F744E35"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4BE916E7"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08F26EE9"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20CDFF97" w14:textId="77777777" w:rsidR="004F0412" w:rsidRPr="003E776D" w:rsidRDefault="004F0412" w:rsidP="004F0412">
            <w:pPr>
              <w:pStyle w:val="Akapitzlist"/>
              <w:widowControl w:val="0"/>
              <w:numPr>
                <w:ilvl w:val="0"/>
                <w:numId w:val="31"/>
              </w:numPr>
              <w:suppressLineNumbers/>
              <w:suppressAutoHyphens/>
              <w:snapToGrid w:val="0"/>
              <w:spacing w:before="60" w:after="60" w:line="240" w:lineRule="auto"/>
              <w:ind w:hanging="646"/>
              <w:jc w:val="center"/>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tcPr>
          <w:p w14:paraId="19D3057F" w14:textId="77777777" w:rsidR="004F0412" w:rsidRPr="003E776D" w:rsidRDefault="004F0412" w:rsidP="001612FA">
            <w:pPr>
              <w:spacing w:before="60" w:after="60"/>
              <w:rPr>
                <w:rFonts w:ascii="Garamond" w:hAnsi="Garamond" w:cs="Times New Roman"/>
              </w:rPr>
            </w:pPr>
            <w:r w:rsidRPr="003E776D">
              <w:rPr>
                <w:rFonts w:ascii="Garamond" w:hAnsi="Garamond" w:cs="Times New Roman"/>
              </w:rPr>
              <w:t>Obciążenie minimalne 0,5 g</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4F86911C"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r w:rsidR="000E2C78">
              <w:rPr>
                <w:rFonts w:ascii="Garamond" w:eastAsia="Times New Roman" w:hAnsi="Garamond" w:cs="Times New Roman"/>
                <w:lang w:eastAsia="ar-SA"/>
              </w:rPr>
              <w:t>, podać</w:t>
            </w:r>
          </w:p>
        </w:tc>
        <w:tc>
          <w:tcPr>
            <w:tcW w:w="2268" w:type="dxa"/>
            <w:tcBorders>
              <w:top w:val="single" w:sz="4" w:space="0" w:color="000000"/>
              <w:left w:val="single" w:sz="4" w:space="0" w:color="auto"/>
              <w:bottom w:val="single" w:sz="4" w:space="0" w:color="000000"/>
            </w:tcBorders>
            <w:shd w:val="clear" w:color="auto" w:fill="auto"/>
            <w:vAlign w:val="center"/>
          </w:tcPr>
          <w:p w14:paraId="7879ACF2"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6EECAE95"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06CC2500"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57959FF5" w14:textId="77777777" w:rsidR="004F0412" w:rsidRPr="003E776D" w:rsidRDefault="004F0412" w:rsidP="004F0412">
            <w:pPr>
              <w:pStyle w:val="Akapitzlist"/>
              <w:widowControl w:val="0"/>
              <w:numPr>
                <w:ilvl w:val="0"/>
                <w:numId w:val="31"/>
              </w:numPr>
              <w:suppressLineNumbers/>
              <w:suppressAutoHyphens/>
              <w:snapToGrid w:val="0"/>
              <w:spacing w:before="60" w:after="60" w:line="240" w:lineRule="auto"/>
              <w:ind w:hanging="646"/>
              <w:jc w:val="center"/>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tcPr>
          <w:p w14:paraId="22266681" w14:textId="77777777" w:rsidR="004F0412" w:rsidRPr="00596F5D" w:rsidRDefault="004F0412" w:rsidP="001612FA">
            <w:pPr>
              <w:spacing w:before="60" w:after="60"/>
              <w:rPr>
                <w:rFonts w:ascii="Garamond" w:hAnsi="Garamond" w:cs="Times New Roman"/>
              </w:rPr>
            </w:pPr>
            <w:r w:rsidRPr="00596F5D">
              <w:rPr>
                <w:rFonts w:ascii="Garamond" w:hAnsi="Garamond" w:cs="Times New Roman"/>
              </w:rPr>
              <w:t>Dokładność odczytu 0,01g</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363716F0"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7A77D83D"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62AFA14E"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68C4DCE5"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60B4278C" w14:textId="77777777" w:rsidR="004F0412" w:rsidRPr="003E776D" w:rsidRDefault="004F0412" w:rsidP="004F0412">
            <w:pPr>
              <w:pStyle w:val="Akapitzlist"/>
              <w:widowControl w:val="0"/>
              <w:numPr>
                <w:ilvl w:val="0"/>
                <w:numId w:val="31"/>
              </w:numPr>
              <w:suppressLineNumbers/>
              <w:suppressAutoHyphens/>
              <w:snapToGrid w:val="0"/>
              <w:spacing w:before="60" w:after="60" w:line="240" w:lineRule="auto"/>
              <w:ind w:hanging="646"/>
              <w:jc w:val="center"/>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tcPr>
          <w:p w14:paraId="7A5E08B0" w14:textId="77777777" w:rsidR="004F0412" w:rsidRPr="00596F5D" w:rsidRDefault="004F0412" w:rsidP="001612FA">
            <w:pPr>
              <w:spacing w:before="60" w:after="60"/>
              <w:rPr>
                <w:rFonts w:ascii="Garamond" w:hAnsi="Garamond" w:cs="Times New Roman"/>
              </w:rPr>
            </w:pPr>
            <w:r w:rsidRPr="00596F5D">
              <w:rPr>
                <w:rFonts w:ascii="Garamond" w:hAnsi="Garamond" w:cs="Times New Roman"/>
              </w:rPr>
              <w:t>Zakres tary   - pełny</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0480382F"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45F81A72"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5A1B6A2B"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1EFB9897"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635B1EE5" w14:textId="77777777" w:rsidR="004F0412" w:rsidRPr="003E776D" w:rsidRDefault="004F0412" w:rsidP="004F0412">
            <w:pPr>
              <w:pStyle w:val="Akapitzlist"/>
              <w:widowControl w:val="0"/>
              <w:numPr>
                <w:ilvl w:val="0"/>
                <w:numId w:val="31"/>
              </w:numPr>
              <w:suppressLineNumbers/>
              <w:suppressAutoHyphens/>
              <w:snapToGrid w:val="0"/>
              <w:spacing w:before="60" w:after="60" w:line="240" w:lineRule="auto"/>
              <w:ind w:hanging="646"/>
              <w:jc w:val="center"/>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tcPr>
          <w:p w14:paraId="39BD3200" w14:textId="4B1F5974" w:rsidR="004F0412" w:rsidRPr="00596F5D" w:rsidRDefault="004F0412" w:rsidP="00186E8D">
            <w:pPr>
              <w:spacing w:before="60" w:after="60"/>
              <w:rPr>
                <w:rFonts w:ascii="Garamond" w:hAnsi="Garamond" w:cs="Times New Roman"/>
              </w:rPr>
            </w:pPr>
            <w:r w:rsidRPr="00596F5D">
              <w:rPr>
                <w:rFonts w:ascii="Garamond" w:hAnsi="Garamond" w:cs="Times New Roman"/>
              </w:rPr>
              <w:t xml:space="preserve">Wymiary szalki  śr. 165x165 mm. </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2A33F8AD"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26D7D40C"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40EEA9F9"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375AD9D2"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3519983F" w14:textId="77777777" w:rsidR="004F0412" w:rsidRPr="003E776D" w:rsidRDefault="004F0412" w:rsidP="004F0412">
            <w:pPr>
              <w:pStyle w:val="Akapitzlist"/>
              <w:widowControl w:val="0"/>
              <w:numPr>
                <w:ilvl w:val="0"/>
                <w:numId w:val="31"/>
              </w:numPr>
              <w:suppressLineNumbers/>
              <w:suppressAutoHyphens/>
              <w:snapToGrid w:val="0"/>
              <w:spacing w:before="60" w:after="60" w:line="240" w:lineRule="auto"/>
              <w:ind w:hanging="646"/>
              <w:jc w:val="center"/>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tcPr>
          <w:p w14:paraId="31F275FD" w14:textId="77777777" w:rsidR="004F0412" w:rsidRPr="00596F5D" w:rsidRDefault="004F0412" w:rsidP="001612FA">
            <w:pPr>
              <w:spacing w:before="60" w:after="60"/>
              <w:rPr>
                <w:rFonts w:ascii="Garamond" w:hAnsi="Garamond" w:cs="Times New Roman"/>
              </w:rPr>
            </w:pPr>
            <w:r w:rsidRPr="00596F5D">
              <w:rPr>
                <w:rFonts w:ascii="Garamond" w:hAnsi="Garamond" w:cs="Times New Roman"/>
              </w:rPr>
              <w:t xml:space="preserve">Temperatura pracy </w:t>
            </w:r>
            <w:r w:rsidR="00596F5D" w:rsidRPr="00596F5D">
              <w:rPr>
                <w:rFonts w:ascii="Garamond" w:hAnsi="Garamond" w:cs="Times New Roman"/>
              </w:rPr>
              <w:t xml:space="preserve">min </w:t>
            </w:r>
            <w:r w:rsidRPr="00596F5D">
              <w:rPr>
                <w:rFonts w:ascii="Garamond" w:hAnsi="Garamond" w:cs="Times New Roman"/>
              </w:rPr>
              <w:t>+18 do +33 st.C</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3DA5413A"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07C43181"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0CABD6C4"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74152FDC"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3363251B" w14:textId="77777777" w:rsidR="004F0412" w:rsidRPr="003E776D" w:rsidRDefault="004F0412" w:rsidP="004F0412">
            <w:pPr>
              <w:pStyle w:val="Akapitzlist"/>
              <w:widowControl w:val="0"/>
              <w:numPr>
                <w:ilvl w:val="0"/>
                <w:numId w:val="31"/>
              </w:numPr>
              <w:suppressLineNumbers/>
              <w:suppressAutoHyphens/>
              <w:snapToGrid w:val="0"/>
              <w:spacing w:before="60" w:after="60" w:line="240" w:lineRule="auto"/>
              <w:ind w:hanging="646"/>
              <w:jc w:val="center"/>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vAlign w:val="center"/>
          </w:tcPr>
          <w:p w14:paraId="7D935226" w14:textId="77777777" w:rsidR="004F0412" w:rsidRPr="003E776D" w:rsidRDefault="004F0412" w:rsidP="001612FA">
            <w:pPr>
              <w:spacing w:before="60" w:after="60" w:line="240" w:lineRule="auto"/>
              <w:rPr>
                <w:rFonts w:ascii="Garamond" w:eastAsia="Times New Roman" w:hAnsi="Garamond" w:cs="Times New Roman"/>
                <w:bCs/>
                <w:lang w:eastAsia="pl-PL"/>
              </w:rPr>
            </w:pPr>
            <w:r w:rsidRPr="003E776D">
              <w:rPr>
                <w:rFonts w:ascii="Garamond" w:eastAsia="Times New Roman" w:hAnsi="Garamond" w:cs="Times New Roman"/>
                <w:bCs/>
                <w:lang w:eastAsia="pl-PL"/>
              </w:rPr>
              <w:t>Przetwornik - magnetoelektryczny</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17C377BD"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40D551EC"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52B4906B"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59DEB1DA"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6BDA06B3" w14:textId="77777777" w:rsidR="004F0412" w:rsidRPr="003E776D" w:rsidRDefault="004F0412" w:rsidP="004F0412">
            <w:pPr>
              <w:pStyle w:val="Akapitzlist"/>
              <w:widowControl w:val="0"/>
              <w:numPr>
                <w:ilvl w:val="0"/>
                <w:numId w:val="31"/>
              </w:numPr>
              <w:suppressLineNumbers/>
              <w:suppressAutoHyphens/>
              <w:snapToGrid w:val="0"/>
              <w:spacing w:before="60" w:after="60" w:line="240" w:lineRule="auto"/>
              <w:ind w:hanging="646"/>
              <w:jc w:val="center"/>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tcPr>
          <w:p w14:paraId="264003EE" w14:textId="77777777" w:rsidR="004F0412" w:rsidRPr="003E776D" w:rsidRDefault="004F0412" w:rsidP="001612FA">
            <w:pPr>
              <w:spacing w:before="60" w:after="60"/>
              <w:rPr>
                <w:rFonts w:ascii="Garamond" w:hAnsi="Garamond" w:cs="Times New Roman"/>
              </w:rPr>
            </w:pPr>
            <w:r w:rsidRPr="003E776D">
              <w:rPr>
                <w:rFonts w:ascii="Garamond" w:hAnsi="Garamond" w:cs="Times New Roman"/>
              </w:rPr>
              <w:t>Kalibracja wewnętrzna ( wbudowany odważnik)</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00E38187"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32ECD722"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43060AF2"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05E93424"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4F59E8BD" w14:textId="77777777" w:rsidR="004F0412" w:rsidRPr="003E776D" w:rsidRDefault="004F0412" w:rsidP="004F0412">
            <w:pPr>
              <w:pStyle w:val="Akapitzlist"/>
              <w:widowControl w:val="0"/>
              <w:numPr>
                <w:ilvl w:val="0"/>
                <w:numId w:val="31"/>
              </w:numPr>
              <w:suppressLineNumbers/>
              <w:suppressAutoHyphens/>
              <w:snapToGrid w:val="0"/>
              <w:spacing w:before="60" w:after="60" w:line="240" w:lineRule="auto"/>
              <w:ind w:hanging="646"/>
              <w:jc w:val="center"/>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tcPr>
          <w:p w14:paraId="47426DC1" w14:textId="77777777" w:rsidR="004F0412" w:rsidRPr="003E776D" w:rsidRDefault="004F0412" w:rsidP="001612FA">
            <w:pPr>
              <w:spacing w:before="60" w:after="60"/>
              <w:rPr>
                <w:rFonts w:ascii="Garamond" w:hAnsi="Garamond" w:cs="Times New Roman"/>
              </w:rPr>
            </w:pPr>
            <w:r w:rsidRPr="003E776D">
              <w:rPr>
                <w:rFonts w:ascii="Garamond" w:hAnsi="Garamond" w:cs="Times New Roman"/>
              </w:rPr>
              <w:t>Klasa dokładności II</w:t>
            </w:r>
            <w:r w:rsidR="00080785" w:rsidRPr="003E776D">
              <w:rPr>
                <w:rFonts w:ascii="Garamond" w:hAnsi="Garamond" w:cs="Times New Roman"/>
              </w:rPr>
              <w:t xml:space="preserve"> lub równoważna</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5A796FCF"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7FC34B36"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02294FDB"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26685674"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5E8209AB" w14:textId="77777777" w:rsidR="004F0412" w:rsidRPr="003E776D" w:rsidRDefault="004F0412" w:rsidP="004F0412">
            <w:pPr>
              <w:pStyle w:val="Akapitzlist"/>
              <w:widowControl w:val="0"/>
              <w:numPr>
                <w:ilvl w:val="0"/>
                <w:numId w:val="31"/>
              </w:numPr>
              <w:suppressLineNumbers/>
              <w:suppressAutoHyphens/>
              <w:snapToGrid w:val="0"/>
              <w:spacing w:before="60" w:after="60" w:line="240" w:lineRule="auto"/>
              <w:ind w:hanging="646"/>
              <w:jc w:val="center"/>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tcPr>
          <w:p w14:paraId="3DB9C59F" w14:textId="77777777" w:rsidR="004F0412" w:rsidRPr="003E776D" w:rsidRDefault="004F0412" w:rsidP="001612FA">
            <w:pPr>
              <w:spacing w:before="60" w:after="60"/>
              <w:rPr>
                <w:rFonts w:ascii="Garamond" w:hAnsi="Garamond" w:cs="Times New Roman"/>
              </w:rPr>
            </w:pPr>
            <w:r w:rsidRPr="003E776D">
              <w:rPr>
                <w:rFonts w:ascii="Garamond" w:hAnsi="Garamond" w:cs="Times New Roman"/>
              </w:rPr>
              <w:t>Waga wyposażona w czytelny wyświetlacz LDC i interfejsy komunikacyjne</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1ADF2D85"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7EE2091A"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408416B8"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6D648D85" w14:textId="77777777" w:rsidTr="001612FA">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0BC9702B" w14:textId="77777777" w:rsidR="004F0412" w:rsidRPr="003E776D" w:rsidRDefault="004F0412" w:rsidP="004F0412">
            <w:pPr>
              <w:pStyle w:val="Akapitzlist"/>
              <w:widowControl w:val="0"/>
              <w:numPr>
                <w:ilvl w:val="0"/>
                <w:numId w:val="31"/>
              </w:numPr>
              <w:suppressLineNumbers/>
              <w:suppressAutoHyphens/>
              <w:snapToGrid w:val="0"/>
              <w:spacing w:before="60" w:after="60" w:line="240" w:lineRule="auto"/>
              <w:ind w:hanging="646"/>
              <w:jc w:val="center"/>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vAlign w:val="center"/>
          </w:tcPr>
          <w:p w14:paraId="49E0D4CC" w14:textId="77777777" w:rsidR="004F0412" w:rsidRPr="003E776D" w:rsidRDefault="004F0412" w:rsidP="001612FA">
            <w:pPr>
              <w:spacing w:before="60" w:after="60"/>
              <w:rPr>
                <w:rFonts w:ascii="Garamond" w:hAnsi="Garamond" w:cs="Times New Roman"/>
              </w:rPr>
            </w:pPr>
            <w:r w:rsidRPr="003E776D">
              <w:rPr>
                <w:rFonts w:ascii="Garamond" w:hAnsi="Garamond" w:cs="Times New Roman"/>
              </w:rPr>
              <w:t>Waga urządzenia</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51507245" w14:textId="13FAD72E" w:rsidR="004F0412" w:rsidRPr="003E776D" w:rsidRDefault="0044364B" w:rsidP="0044364B">
            <w:pPr>
              <w:spacing w:before="60" w:after="60" w:line="240" w:lineRule="auto"/>
              <w:jc w:val="center"/>
              <w:rPr>
                <w:rFonts w:ascii="Garamond" w:hAnsi="Garamond" w:cs="Times New Roman"/>
              </w:rPr>
            </w:pPr>
            <w:r>
              <w:rPr>
                <w:rFonts w:ascii="Garamond" w:hAnsi="Garamond" w:cs="Times New Roman"/>
              </w:rPr>
              <w:t>Po</w:t>
            </w:r>
            <w:r w:rsidR="004F0412" w:rsidRPr="003E776D">
              <w:rPr>
                <w:rFonts w:ascii="Garamond" w:hAnsi="Garamond" w:cs="Times New Roman"/>
              </w:rPr>
              <w:t>dać</w:t>
            </w:r>
          </w:p>
        </w:tc>
        <w:tc>
          <w:tcPr>
            <w:tcW w:w="2268" w:type="dxa"/>
            <w:tcBorders>
              <w:top w:val="single" w:sz="4" w:space="0" w:color="000000"/>
              <w:left w:val="single" w:sz="4" w:space="0" w:color="auto"/>
              <w:bottom w:val="single" w:sz="4" w:space="0" w:color="000000"/>
            </w:tcBorders>
            <w:shd w:val="clear" w:color="auto" w:fill="auto"/>
            <w:vAlign w:val="center"/>
          </w:tcPr>
          <w:p w14:paraId="163CAAF1"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3076AC47" w14:textId="77777777" w:rsidR="004F0412" w:rsidRPr="003E776D" w:rsidRDefault="004F0412" w:rsidP="004F0412">
            <w:pPr>
              <w:suppressAutoHyphens/>
              <w:snapToGrid w:val="0"/>
              <w:spacing w:after="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Najmniejsza 2 pkt.</w:t>
            </w:r>
          </w:p>
          <w:p w14:paraId="53BBF9A2"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Pozostałe 0 pkt.</w:t>
            </w:r>
          </w:p>
        </w:tc>
      </w:tr>
      <w:tr w:rsidR="004F0412" w:rsidRPr="003E776D" w14:paraId="04057D11"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45962712" w14:textId="77777777" w:rsidR="004F0412" w:rsidRPr="003E776D" w:rsidRDefault="004F0412" w:rsidP="004F0412">
            <w:pPr>
              <w:pStyle w:val="Akapitzlist"/>
              <w:widowControl w:val="0"/>
              <w:numPr>
                <w:ilvl w:val="0"/>
                <w:numId w:val="31"/>
              </w:numPr>
              <w:suppressLineNumbers/>
              <w:suppressAutoHyphens/>
              <w:snapToGrid w:val="0"/>
              <w:spacing w:before="60" w:after="60" w:line="240" w:lineRule="auto"/>
              <w:ind w:hanging="646"/>
              <w:jc w:val="center"/>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tcPr>
          <w:p w14:paraId="2C65ABD7" w14:textId="77777777" w:rsidR="004F0412" w:rsidRPr="003E776D" w:rsidRDefault="004F0412" w:rsidP="001612FA">
            <w:pPr>
              <w:spacing w:before="60" w:after="60"/>
              <w:rPr>
                <w:rFonts w:ascii="Garamond" w:hAnsi="Garamond" w:cs="Times New Roman"/>
              </w:rPr>
            </w:pPr>
            <w:r w:rsidRPr="003E776D">
              <w:rPr>
                <w:rFonts w:ascii="Garamond" w:hAnsi="Garamond" w:cs="Times New Roman"/>
              </w:rPr>
              <w:t>Zasilanie 230 V</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537E29D3"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2A1771E0"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60785944"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4323E98C"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619BB636" w14:textId="77777777" w:rsidR="004F0412" w:rsidRPr="003E776D" w:rsidRDefault="004F0412" w:rsidP="004F0412">
            <w:pPr>
              <w:pStyle w:val="Akapitzlist"/>
              <w:widowControl w:val="0"/>
              <w:numPr>
                <w:ilvl w:val="0"/>
                <w:numId w:val="31"/>
              </w:numPr>
              <w:suppressLineNumbers/>
              <w:suppressAutoHyphens/>
              <w:snapToGrid w:val="0"/>
              <w:spacing w:before="60" w:after="60" w:line="240" w:lineRule="auto"/>
              <w:ind w:hanging="646"/>
              <w:jc w:val="center"/>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tcPr>
          <w:p w14:paraId="2DAA28EF" w14:textId="77777777" w:rsidR="004F0412" w:rsidRPr="003E776D" w:rsidRDefault="004F0412" w:rsidP="001612FA">
            <w:pPr>
              <w:spacing w:before="60" w:after="60"/>
              <w:rPr>
                <w:rFonts w:ascii="Garamond" w:hAnsi="Garamond" w:cs="Times New Roman"/>
              </w:rPr>
            </w:pPr>
            <w:r w:rsidRPr="003E776D">
              <w:rPr>
                <w:rFonts w:ascii="Garamond" w:hAnsi="Garamond" w:cs="Times New Roman"/>
              </w:rPr>
              <w:t>Certyfikat CE</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73F12134"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0493B391"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315C75E7"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0CA21F65" w14:textId="77777777" w:rsidTr="004F0412">
        <w:trPr>
          <w:gridAfter w:val="1"/>
          <w:wAfter w:w="9481" w:type="dxa"/>
          <w:trHeight w:val="437"/>
        </w:trPr>
        <w:tc>
          <w:tcPr>
            <w:tcW w:w="14601" w:type="dxa"/>
            <w:gridSpan w:val="5"/>
            <w:tcBorders>
              <w:top w:val="single" w:sz="4" w:space="0" w:color="000000"/>
              <w:left w:val="single" w:sz="4" w:space="0" w:color="000000"/>
              <w:bottom w:val="single" w:sz="4" w:space="0" w:color="000000"/>
              <w:right w:val="single" w:sz="4" w:space="0" w:color="auto"/>
            </w:tcBorders>
            <w:shd w:val="clear" w:color="auto" w:fill="auto"/>
          </w:tcPr>
          <w:p w14:paraId="53C37667" w14:textId="77777777" w:rsidR="004F0412" w:rsidRPr="003E776D" w:rsidRDefault="009B7001" w:rsidP="004F0412">
            <w:pPr>
              <w:suppressAutoHyphens/>
              <w:snapToGrid w:val="0"/>
              <w:spacing w:before="60" w:after="60" w:line="240" w:lineRule="auto"/>
              <w:rPr>
                <w:rFonts w:ascii="Garamond" w:eastAsia="Times New Roman" w:hAnsi="Garamond" w:cs="Times New Roman"/>
                <w:lang w:eastAsia="ar-SA"/>
              </w:rPr>
            </w:pPr>
            <w:r w:rsidRPr="003E776D">
              <w:rPr>
                <w:rFonts w:ascii="Garamond" w:hAnsi="Garamond" w:cs="Times New Roman"/>
                <w:b/>
              </w:rPr>
              <w:t>Waga</w:t>
            </w:r>
            <w:r w:rsidR="004F0412" w:rsidRPr="003E776D">
              <w:rPr>
                <w:rFonts w:ascii="Garamond" w:hAnsi="Garamond" w:cs="Times New Roman"/>
                <w:b/>
              </w:rPr>
              <w:t xml:space="preserve"> elektroniczna </w:t>
            </w:r>
            <w:r w:rsidR="004A2574">
              <w:rPr>
                <w:rFonts w:ascii="Garamond" w:hAnsi="Garamond" w:cs="Times New Roman"/>
                <w:b/>
              </w:rPr>
              <w:t xml:space="preserve">(III) </w:t>
            </w:r>
            <w:r w:rsidR="004F0412" w:rsidRPr="003E776D">
              <w:rPr>
                <w:rFonts w:ascii="Garamond" w:hAnsi="Garamond" w:cs="Times New Roman"/>
                <w:b/>
              </w:rPr>
              <w:t>Szt.2</w:t>
            </w:r>
          </w:p>
        </w:tc>
      </w:tr>
      <w:tr w:rsidR="004F0412" w:rsidRPr="003E776D" w14:paraId="2955AD79"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429B0E3A" w14:textId="77777777" w:rsidR="004F0412" w:rsidRPr="003E776D" w:rsidRDefault="004F0412" w:rsidP="004F0412">
            <w:pPr>
              <w:pStyle w:val="Akapitzlist"/>
              <w:widowControl w:val="0"/>
              <w:numPr>
                <w:ilvl w:val="0"/>
                <w:numId w:val="31"/>
              </w:numPr>
              <w:suppressLineNumbers/>
              <w:suppressAutoHyphens/>
              <w:snapToGrid w:val="0"/>
              <w:spacing w:after="0" w:line="240" w:lineRule="auto"/>
              <w:ind w:hanging="646"/>
              <w:jc w:val="center"/>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vAlign w:val="center"/>
          </w:tcPr>
          <w:p w14:paraId="517DAB2C" w14:textId="77777777" w:rsidR="004F0412" w:rsidRPr="003E776D" w:rsidRDefault="004F0412" w:rsidP="001612FA">
            <w:pPr>
              <w:shd w:val="clear" w:color="auto" w:fill="FFFFFF"/>
              <w:spacing w:before="60" w:after="60"/>
              <w:rPr>
                <w:rFonts w:ascii="Garamond" w:hAnsi="Garamond" w:cs="Times New Roman"/>
              </w:rPr>
            </w:pPr>
            <w:r w:rsidRPr="003E776D">
              <w:rPr>
                <w:rFonts w:ascii="Garamond" w:hAnsi="Garamond" w:cs="Times New Roman"/>
              </w:rPr>
              <w:t>Legalizacja</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5D1CAA99"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2FC993D6"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633953EE"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1CBA173F"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56ECD6E5" w14:textId="77777777" w:rsidR="004F0412" w:rsidRPr="003E776D" w:rsidRDefault="004F0412" w:rsidP="004F0412">
            <w:pPr>
              <w:pStyle w:val="Akapitzlist"/>
              <w:widowControl w:val="0"/>
              <w:numPr>
                <w:ilvl w:val="0"/>
                <w:numId w:val="31"/>
              </w:numPr>
              <w:suppressLineNumbers/>
              <w:suppressAutoHyphens/>
              <w:snapToGrid w:val="0"/>
              <w:spacing w:after="0" w:line="240" w:lineRule="auto"/>
              <w:ind w:hanging="646"/>
              <w:jc w:val="center"/>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tcPr>
          <w:p w14:paraId="56FCE429" w14:textId="77777777" w:rsidR="004F0412" w:rsidRPr="003E776D" w:rsidRDefault="004F0412" w:rsidP="001612FA">
            <w:pPr>
              <w:tabs>
                <w:tab w:val="left" w:pos="708"/>
                <w:tab w:val="left" w:pos="2160"/>
              </w:tabs>
              <w:spacing w:before="60" w:after="60"/>
              <w:rPr>
                <w:rFonts w:ascii="Garamond" w:hAnsi="Garamond" w:cs="Times New Roman"/>
              </w:rPr>
            </w:pPr>
            <w:r w:rsidRPr="003E776D">
              <w:rPr>
                <w:rFonts w:ascii="Garamond" w:hAnsi="Garamond" w:cs="Times New Roman"/>
              </w:rPr>
              <w:t>Obciążenie maksymalne 6 000  g</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3EC9D1FC"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5F898943"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3A63AB94"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3C47DDB8"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2A1A947E" w14:textId="77777777" w:rsidR="004F0412" w:rsidRPr="003E776D" w:rsidRDefault="004F0412" w:rsidP="004F0412">
            <w:pPr>
              <w:pStyle w:val="Akapitzlist"/>
              <w:widowControl w:val="0"/>
              <w:numPr>
                <w:ilvl w:val="0"/>
                <w:numId w:val="31"/>
              </w:numPr>
              <w:suppressLineNumbers/>
              <w:suppressAutoHyphens/>
              <w:snapToGrid w:val="0"/>
              <w:spacing w:after="0" w:line="240" w:lineRule="auto"/>
              <w:ind w:hanging="646"/>
              <w:jc w:val="center"/>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tcPr>
          <w:p w14:paraId="58BF7FFC" w14:textId="77777777" w:rsidR="004F0412" w:rsidRPr="003E776D" w:rsidRDefault="004F0412" w:rsidP="001612FA">
            <w:pPr>
              <w:spacing w:before="60" w:after="60"/>
              <w:rPr>
                <w:rFonts w:ascii="Garamond" w:hAnsi="Garamond" w:cs="Times New Roman"/>
              </w:rPr>
            </w:pPr>
            <w:r w:rsidRPr="003E776D">
              <w:rPr>
                <w:rFonts w:ascii="Garamond" w:hAnsi="Garamond" w:cs="Times New Roman"/>
              </w:rPr>
              <w:t>Obciążenie minimalne 5 g</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459DDB0F"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53E9B999"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4881F2AE"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4D896643"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2C11B3E3" w14:textId="77777777" w:rsidR="004F0412" w:rsidRPr="003E776D" w:rsidRDefault="004F0412" w:rsidP="004F0412">
            <w:pPr>
              <w:pStyle w:val="Akapitzlist"/>
              <w:widowControl w:val="0"/>
              <w:numPr>
                <w:ilvl w:val="0"/>
                <w:numId w:val="31"/>
              </w:numPr>
              <w:suppressLineNumbers/>
              <w:suppressAutoHyphens/>
              <w:snapToGrid w:val="0"/>
              <w:spacing w:after="0" w:line="240" w:lineRule="auto"/>
              <w:ind w:hanging="646"/>
              <w:jc w:val="center"/>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tcPr>
          <w:p w14:paraId="3E2ECF5A" w14:textId="77777777" w:rsidR="004F0412" w:rsidRPr="003E776D" w:rsidRDefault="004F0412" w:rsidP="001612FA">
            <w:pPr>
              <w:spacing w:before="60" w:after="60"/>
              <w:rPr>
                <w:rFonts w:ascii="Garamond" w:hAnsi="Garamond" w:cs="Times New Roman"/>
              </w:rPr>
            </w:pPr>
            <w:r w:rsidRPr="003E776D">
              <w:rPr>
                <w:rFonts w:ascii="Garamond" w:hAnsi="Garamond" w:cs="Times New Roman"/>
              </w:rPr>
              <w:t>Dokładność odczytu 0,1g</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24D578E7"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2C8BFB27"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112EDAB7"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6C138307"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2B24F2A1" w14:textId="77777777" w:rsidR="004F0412" w:rsidRPr="003E776D" w:rsidRDefault="004F0412" w:rsidP="004F0412">
            <w:pPr>
              <w:pStyle w:val="Akapitzlist"/>
              <w:widowControl w:val="0"/>
              <w:numPr>
                <w:ilvl w:val="0"/>
                <w:numId w:val="31"/>
              </w:numPr>
              <w:suppressLineNumbers/>
              <w:suppressAutoHyphens/>
              <w:snapToGrid w:val="0"/>
              <w:spacing w:after="0" w:line="240" w:lineRule="auto"/>
              <w:ind w:hanging="646"/>
              <w:jc w:val="center"/>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tcPr>
          <w:p w14:paraId="437CDF9B" w14:textId="77777777" w:rsidR="004F0412" w:rsidRPr="003E776D" w:rsidRDefault="004F0412" w:rsidP="001612FA">
            <w:pPr>
              <w:spacing w:before="60" w:after="60"/>
              <w:rPr>
                <w:rFonts w:ascii="Garamond" w:hAnsi="Garamond" w:cs="Times New Roman"/>
              </w:rPr>
            </w:pPr>
            <w:r w:rsidRPr="003E776D">
              <w:rPr>
                <w:rFonts w:ascii="Garamond" w:hAnsi="Garamond" w:cs="Times New Roman"/>
              </w:rPr>
              <w:t>Zakres tary   - pełny</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289B2456"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62CDC7B7"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0B739478"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19E91592"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43968FAA" w14:textId="77777777" w:rsidR="004F0412" w:rsidRPr="003E776D" w:rsidRDefault="004F0412" w:rsidP="004F0412">
            <w:pPr>
              <w:pStyle w:val="Akapitzlist"/>
              <w:widowControl w:val="0"/>
              <w:numPr>
                <w:ilvl w:val="0"/>
                <w:numId w:val="31"/>
              </w:numPr>
              <w:suppressLineNumbers/>
              <w:suppressAutoHyphens/>
              <w:snapToGrid w:val="0"/>
              <w:spacing w:after="0" w:line="240" w:lineRule="auto"/>
              <w:ind w:hanging="646"/>
              <w:jc w:val="center"/>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tcPr>
          <w:p w14:paraId="02124ACC" w14:textId="77777777" w:rsidR="004F0412" w:rsidRPr="003E776D" w:rsidRDefault="004F0412" w:rsidP="001612FA">
            <w:pPr>
              <w:spacing w:before="60" w:after="60"/>
              <w:rPr>
                <w:rFonts w:ascii="Garamond" w:hAnsi="Garamond" w:cs="Times New Roman"/>
              </w:rPr>
            </w:pPr>
            <w:r w:rsidRPr="003E776D">
              <w:rPr>
                <w:rFonts w:ascii="Garamond" w:hAnsi="Garamond" w:cs="Times New Roman"/>
              </w:rPr>
              <w:t xml:space="preserve">Wymiary szalki  śr. 180x160 mm. </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12CC2604"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3CDB19E2"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3C7CC6F2"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70055253"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1DED4BD9" w14:textId="77777777" w:rsidR="004F0412" w:rsidRPr="003E776D" w:rsidRDefault="004F0412" w:rsidP="004F0412">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tcPr>
          <w:p w14:paraId="33837416" w14:textId="77777777" w:rsidR="004F0412" w:rsidRPr="003E776D" w:rsidRDefault="004F0412" w:rsidP="001612FA">
            <w:pPr>
              <w:spacing w:before="60" w:after="60"/>
              <w:rPr>
                <w:rFonts w:ascii="Garamond" w:hAnsi="Garamond" w:cs="Times New Roman"/>
              </w:rPr>
            </w:pPr>
            <w:r w:rsidRPr="003E776D">
              <w:rPr>
                <w:rFonts w:ascii="Garamond" w:hAnsi="Garamond" w:cs="Times New Roman"/>
              </w:rPr>
              <w:t>Temperatura pracy +10 do +30 st.C</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550948EE"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603FC39A"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093FCF6E"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08B81B59"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1734302B" w14:textId="77777777" w:rsidR="004F0412" w:rsidRPr="003E776D" w:rsidRDefault="004F0412" w:rsidP="004F0412">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vAlign w:val="center"/>
          </w:tcPr>
          <w:p w14:paraId="48289865" w14:textId="77777777" w:rsidR="004F0412" w:rsidRPr="003E776D" w:rsidRDefault="004F0412" w:rsidP="001612FA">
            <w:pPr>
              <w:spacing w:before="60" w:after="60" w:line="240" w:lineRule="auto"/>
              <w:rPr>
                <w:rFonts w:ascii="Garamond" w:eastAsia="Times New Roman" w:hAnsi="Garamond" w:cs="Times New Roman"/>
                <w:bCs/>
                <w:lang w:eastAsia="pl-PL"/>
              </w:rPr>
            </w:pPr>
            <w:r w:rsidRPr="003E776D">
              <w:rPr>
                <w:rFonts w:ascii="Garamond" w:eastAsia="Times New Roman" w:hAnsi="Garamond" w:cs="Times New Roman"/>
                <w:bCs/>
                <w:lang w:eastAsia="pl-PL"/>
              </w:rPr>
              <w:t>Przetwornik - kamertonowy</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586B2C10"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228645B2"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142C7603"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1D7A795D"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19FDD909" w14:textId="77777777" w:rsidR="004F0412" w:rsidRPr="003E776D" w:rsidRDefault="004F0412" w:rsidP="004F0412">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tcPr>
          <w:p w14:paraId="3A7BEE7C" w14:textId="77777777" w:rsidR="004F0412" w:rsidRPr="003E776D" w:rsidRDefault="004F0412" w:rsidP="001612FA">
            <w:pPr>
              <w:spacing w:before="60" w:after="60"/>
              <w:rPr>
                <w:rFonts w:ascii="Garamond" w:hAnsi="Garamond" w:cs="Times New Roman"/>
              </w:rPr>
            </w:pPr>
            <w:r w:rsidRPr="003E776D">
              <w:rPr>
                <w:rFonts w:ascii="Garamond" w:hAnsi="Garamond" w:cs="Times New Roman"/>
              </w:rPr>
              <w:t>Kalibracja wewnętrzna ( wbudowany odważnik)</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3F78D813"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1A062041"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78101ECC"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53A28D20"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7E8EA4FF" w14:textId="77777777" w:rsidR="004F0412" w:rsidRPr="003E776D" w:rsidRDefault="004F0412" w:rsidP="004F0412">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tcPr>
          <w:p w14:paraId="415CBE07" w14:textId="77777777" w:rsidR="004F0412" w:rsidRPr="003E776D" w:rsidRDefault="004F0412" w:rsidP="001612FA">
            <w:pPr>
              <w:spacing w:before="60" w:after="60"/>
              <w:rPr>
                <w:rFonts w:ascii="Garamond" w:hAnsi="Garamond" w:cs="Times New Roman"/>
              </w:rPr>
            </w:pPr>
            <w:r w:rsidRPr="003E776D">
              <w:rPr>
                <w:rFonts w:ascii="Garamond" w:hAnsi="Garamond" w:cs="Times New Roman"/>
              </w:rPr>
              <w:t>Klasa dokładności II</w:t>
            </w:r>
            <w:r w:rsidR="00080785" w:rsidRPr="003E776D">
              <w:rPr>
                <w:rFonts w:ascii="Garamond" w:hAnsi="Garamond" w:cs="Times New Roman"/>
              </w:rPr>
              <w:t xml:space="preserve"> lub równoważna</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1DF2E1E5"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09D0CF62"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2AB09721"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1FDE87DD"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1E0CF10C" w14:textId="77777777" w:rsidR="004F0412" w:rsidRPr="003E776D" w:rsidRDefault="004F0412" w:rsidP="004F0412">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tcPr>
          <w:p w14:paraId="71882CD4" w14:textId="77777777" w:rsidR="004F0412" w:rsidRPr="003E776D" w:rsidRDefault="004F0412" w:rsidP="001612FA">
            <w:pPr>
              <w:spacing w:before="60" w:after="60"/>
              <w:rPr>
                <w:rFonts w:ascii="Garamond" w:hAnsi="Garamond" w:cs="Times New Roman"/>
              </w:rPr>
            </w:pPr>
            <w:r w:rsidRPr="003E776D">
              <w:rPr>
                <w:rFonts w:ascii="Garamond" w:hAnsi="Garamond" w:cs="Times New Roman"/>
              </w:rPr>
              <w:t>Waga wyposażona w czytelny wyświetlacz LDC i interfejsy komunikacyjne</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102CA832"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1C3D3E4A"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748B523B"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35991F63" w14:textId="77777777" w:rsidTr="001612FA">
        <w:trPr>
          <w:gridAfter w:val="1"/>
          <w:wAfter w:w="9481" w:type="dxa"/>
        </w:trPr>
        <w:tc>
          <w:tcPr>
            <w:tcW w:w="568" w:type="dxa"/>
            <w:tcBorders>
              <w:top w:val="single" w:sz="4" w:space="0" w:color="000000"/>
              <w:left w:val="single" w:sz="4" w:space="0" w:color="000000"/>
              <w:bottom w:val="single" w:sz="4" w:space="0" w:color="000000"/>
            </w:tcBorders>
            <w:shd w:val="clear" w:color="auto" w:fill="auto"/>
            <w:vAlign w:val="center"/>
          </w:tcPr>
          <w:p w14:paraId="370EE873" w14:textId="77777777" w:rsidR="004F0412" w:rsidRPr="003E776D" w:rsidRDefault="004F0412" w:rsidP="001612FA">
            <w:pPr>
              <w:pStyle w:val="Akapitzlist"/>
              <w:widowControl w:val="0"/>
              <w:numPr>
                <w:ilvl w:val="0"/>
                <w:numId w:val="31"/>
              </w:numPr>
              <w:suppressLineNumbers/>
              <w:suppressAutoHyphens/>
              <w:snapToGrid w:val="0"/>
              <w:spacing w:after="0" w:line="360" w:lineRule="auto"/>
              <w:ind w:hanging="644"/>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vAlign w:val="center"/>
          </w:tcPr>
          <w:p w14:paraId="51F86256" w14:textId="77777777" w:rsidR="004F0412" w:rsidRPr="003E776D" w:rsidRDefault="004F0412" w:rsidP="001612FA">
            <w:pPr>
              <w:spacing w:before="60" w:after="60"/>
              <w:rPr>
                <w:rFonts w:ascii="Garamond" w:hAnsi="Garamond" w:cs="Times New Roman"/>
              </w:rPr>
            </w:pPr>
            <w:r w:rsidRPr="003E776D">
              <w:rPr>
                <w:rFonts w:ascii="Garamond" w:hAnsi="Garamond" w:cs="Times New Roman"/>
              </w:rPr>
              <w:t>Waga urządzenia</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40E15FEC" w14:textId="31941B46" w:rsidR="004F0412" w:rsidRPr="003E776D" w:rsidRDefault="00AF7D04" w:rsidP="00AF7D04">
            <w:pPr>
              <w:spacing w:before="60" w:after="60" w:line="240" w:lineRule="auto"/>
              <w:jc w:val="center"/>
              <w:rPr>
                <w:rFonts w:ascii="Garamond" w:hAnsi="Garamond" w:cs="Times New Roman"/>
              </w:rPr>
            </w:pPr>
            <w:r>
              <w:rPr>
                <w:rFonts w:ascii="Garamond" w:hAnsi="Garamond" w:cs="Times New Roman"/>
              </w:rPr>
              <w:t>Po</w:t>
            </w:r>
            <w:r w:rsidR="004F0412" w:rsidRPr="003E776D">
              <w:rPr>
                <w:rFonts w:ascii="Garamond" w:hAnsi="Garamond" w:cs="Times New Roman"/>
              </w:rPr>
              <w:t>dać</w:t>
            </w:r>
          </w:p>
        </w:tc>
        <w:tc>
          <w:tcPr>
            <w:tcW w:w="2268" w:type="dxa"/>
            <w:tcBorders>
              <w:top w:val="single" w:sz="4" w:space="0" w:color="000000"/>
              <w:left w:val="single" w:sz="4" w:space="0" w:color="auto"/>
              <w:bottom w:val="single" w:sz="4" w:space="0" w:color="000000"/>
            </w:tcBorders>
            <w:shd w:val="clear" w:color="auto" w:fill="auto"/>
            <w:vAlign w:val="center"/>
          </w:tcPr>
          <w:p w14:paraId="2129C30B"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5A2C3C76" w14:textId="77777777" w:rsidR="004F0412" w:rsidRPr="003E776D" w:rsidRDefault="004F0412" w:rsidP="004F0412">
            <w:pPr>
              <w:suppressAutoHyphens/>
              <w:snapToGrid w:val="0"/>
              <w:spacing w:after="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Najmniejsza 2 pkt.</w:t>
            </w:r>
          </w:p>
          <w:p w14:paraId="6E184EEF"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Pozostałe 0 pkt.</w:t>
            </w:r>
          </w:p>
        </w:tc>
      </w:tr>
      <w:tr w:rsidR="003275D4" w:rsidRPr="003E776D" w14:paraId="70423B27"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4E55D67B" w14:textId="77777777" w:rsidR="003275D4" w:rsidRPr="003E776D" w:rsidRDefault="003275D4" w:rsidP="003275D4">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tcPr>
          <w:p w14:paraId="4E120B64" w14:textId="77777777" w:rsidR="003275D4" w:rsidRPr="003E776D" w:rsidRDefault="003275D4" w:rsidP="003275D4">
            <w:pPr>
              <w:spacing w:before="60" w:after="60"/>
              <w:rPr>
                <w:rFonts w:ascii="Garamond" w:hAnsi="Garamond" w:cs="Times New Roman"/>
              </w:rPr>
            </w:pPr>
            <w:r w:rsidRPr="003E776D">
              <w:rPr>
                <w:rFonts w:ascii="Garamond" w:hAnsi="Garamond" w:cs="Times New Roman"/>
              </w:rPr>
              <w:t>Zasilanie 230 V</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254BEBF3" w14:textId="77777777" w:rsidR="003275D4" w:rsidRPr="003E776D" w:rsidRDefault="003275D4" w:rsidP="003275D4">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6CA77CFA" w14:textId="77777777" w:rsidR="003275D4" w:rsidRPr="003E776D" w:rsidRDefault="003275D4" w:rsidP="003275D4">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70726965" w14:textId="77777777" w:rsidR="003275D4" w:rsidRPr="003E776D" w:rsidRDefault="003275D4" w:rsidP="003275D4">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3275D4" w:rsidRPr="003E776D" w14:paraId="65EE9DA0"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37E443ED" w14:textId="77777777" w:rsidR="003275D4" w:rsidRPr="003E776D" w:rsidRDefault="003275D4" w:rsidP="003275D4">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tcPr>
          <w:p w14:paraId="4B0E9F35" w14:textId="77777777" w:rsidR="003275D4" w:rsidRPr="003E776D" w:rsidRDefault="003275D4" w:rsidP="003275D4">
            <w:pPr>
              <w:spacing w:before="60" w:after="60"/>
              <w:rPr>
                <w:rFonts w:ascii="Garamond" w:hAnsi="Garamond" w:cs="Times New Roman"/>
              </w:rPr>
            </w:pPr>
            <w:r w:rsidRPr="003E776D">
              <w:rPr>
                <w:rFonts w:ascii="Garamond" w:hAnsi="Garamond" w:cs="Times New Roman"/>
              </w:rPr>
              <w:t>Certyfikat CE</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0AFE925E" w14:textId="77777777" w:rsidR="003275D4" w:rsidRPr="003E776D" w:rsidRDefault="003275D4" w:rsidP="003275D4">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6341D904" w14:textId="77777777" w:rsidR="003275D4" w:rsidRPr="003E776D" w:rsidRDefault="003275D4" w:rsidP="003275D4">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702F697C" w14:textId="77777777" w:rsidR="003275D4" w:rsidRPr="003E776D" w:rsidRDefault="003275D4" w:rsidP="003275D4">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4676E6C3" w14:textId="77777777" w:rsidTr="004F0412">
        <w:trPr>
          <w:gridAfter w:val="1"/>
          <w:wAfter w:w="9481" w:type="dxa"/>
        </w:trPr>
        <w:tc>
          <w:tcPr>
            <w:tcW w:w="14601" w:type="dxa"/>
            <w:gridSpan w:val="5"/>
            <w:tcBorders>
              <w:top w:val="single" w:sz="4" w:space="0" w:color="000000"/>
              <w:left w:val="single" w:sz="4" w:space="0" w:color="000000"/>
              <w:bottom w:val="single" w:sz="4" w:space="0" w:color="000000"/>
              <w:right w:val="single" w:sz="4" w:space="0" w:color="auto"/>
            </w:tcBorders>
            <w:shd w:val="clear" w:color="auto" w:fill="auto"/>
          </w:tcPr>
          <w:p w14:paraId="0E21EC67" w14:textId="77777777" w:rsidR="004F0412" w:rsidRPr="003E776D" w:rsidRDefault="004F0412" w:rsidP="004F0412">
            <w:pPr>
              <w:suppressAutoHyphens/>
              <w:snapToGrid w:val="0"/>
              <w:spacing w:before="60" w:after="60" w:line="240" w:lineRule="auto"/>
              <w:rPr>
                <w:rFonts w:ascii="Garamond" w:eastAsia="Times New Roman" w:hAnsi="Garamond" w:cs="Times New Roman"/>
                <w:lang w:eastAsia="ar-SA"/>
              </w:rPr>
            </w:pPr>
            <w:r w:rsidRPr="003E776D">
              <w:rPr>
                <w:rFonts w:ascii="Garamond" w:hAnsi="Garamond" w:cs="Times New Roman"/>
                <w:b/>
              </w:rPr>
              <w:t>W</w:t>
            </w:r>
            <w:r w:rsidR="009B7001" w:rsidRPr="003E776D">
              <w:rPr>
                <w:rFonts w:ascii="Garamond" w:hAnsi="Garamond" w:cs="Times New Roman"/>
                <w:b/>
              </w:rPr>
              <w:t>aga</w:t>
            </w:r>
            <w:r w:rsidRPr="003E776D">
              <w:rPr>
                <w:rFonts w:ascii="Garamond" w:hAnsi="Garamond" w:cs="Times New Roman"/>
                <w:b/>
              </w:rPr>
              <w:t xml:space="preserve"> elektroniczna </w:t>
            </w:r>
            <w:r w:rsidR="004A2574">
              <w:rPr>
                <w:rFonts w:ascii="Garamond" w:hAnsi="Garamond" w:cs="Times New Roman"/>
                <w:b/>
              </w:rPr>
              <w:t xml:space="preserve">(IV) </w:t>
            </w:r>
            <w:r w:rsidRPr="003E776D">
              <w:rPr>
                <w:rFonts w:ascii="Garamond" w:hAnsi="Garamond" w:cs="Times New Roman"/>
                <w:b/>
              </w:rPr>
              <w:t>Szt.2</w:t>
            </w:r>
          </w:p>
        </w:tc>
      </w:tr>
      <w:tr w:rsidR="004F0412" w:rsidRPr="003E776D" w14:paraId="554B16B7" w14:textId="77777777" w:rsidTr="001612FA">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5A7F9B48" w14:textId="77777777" w:rsidR="004F0412" w:rsidRPr="003E776D" w:rsidRDefault="004F0412" w:rsidP="004F0412">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vAlign w:val="center"/>
          </w:tcPr>
          <w:p w14:paraId="6C750E31" w14:textId="77777777" w:rsidR="004F0412" w:rsidRPr="003E776D" w:rsidRDefault="004F0412" w:rsidP="001612FA">
            <w:pPr>
              <w:shd w:val="clear" w:color="auto" w:fill="FFFFFF"/>
              <w:spacing w:after="0"/>
              <w:rPr>
                <w:rFonts w:ascii="Garamond" w:hAnsi="Garamond" w:cs="Times New Roman"/>
              </w:rPr>
            </w:pPr>
            <w:r w:rsidRPr="003E776D">
              <w:rPr>
                <w:rFonts w:ascii="Garamond" w:hAnsi="Garamond" w:cs="Times New Roman"/>
              </w:rPr>
              <w:t>Legalizacja</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61AE635D"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7A26C079" w14:textId="77777777" w:rsidR="004F0412" w:rsidRPr="003E776D" w:rsidRDefault="004F0412" w:rsidP="004F0412">
            <w:pPr>
              <w:spacing w:before="60" w:after="60" w:line="240" w:lineRule="auto"/>
              <w:rPr>
                <w:rFonts w:ascii="Garamond" w:hAnsi="Garamond" w:cs="Times New Roman"/>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3BB2CC0E"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19D71D75" w14:textId="77777777" w:rsidTr="001612FA">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3CB35E52" w14:textId="77777777" w:rsidR="004F0412" w:rsidRPr="003E776D" w:rsidRDefault="004F0412" w:rsidP="004F0412">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vAlign w:val="center"/>
          </w:tcPr>
          <w:p w14:paraId="48364296" w14:textId="77777777" w:rsidR="004F0412" w:rsidRPr="003E776D" w:rsidRDefault="004F0412" w:rsidP="001612FA">
            <w:pPr>
              <w:tabs>
                <w:tab w:val="left" w:pos="708"/>
                <w:tab w:val="left" w:pos="2160"/>
              </w:tabs>
              <w:spacing w:after="0"/>
              <w:rPr>
                <w:rFonts w:ascii="Garamond" w:hAnsi="Garamond" w:cs="Times New Roman"/>
              </w:rPr>
            </w:pPr>
            <w:r w:rsidRPr="003E776D">
              <w:rPr>
                <w:rFonts w:ascii="Garamond" w:hAnsi="Garamond" w:cs="Times New Roman"/>
              </w:rPr>
              <w:t>Obciążenie maksymalne 17 000  g</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64A54351"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33145790" w14:textId="77777777" w:rsidR="004F0412" w:rsidRPr="003E776D" w:rsidRDefault="004F0412" w:rsidP="004F0412">
            <w:pPr>
              <w:spacing w:before="60" w:after="60" w:line="240" w:lineRule="auto"/>
              <w:rPr>
                <w:rFonts w:ascii="Garamond" w:hAnsi="Garamond" w:cs="Times New Roman"/>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2E7000B0"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6FD4F27F" w14:textId="77777777" w:rsidTr="001612FA">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6C91C9D9" w14:textId="77777777" w:rsidR="004F0412" w:rsidRPr="003E776D" w:rsidRDefault="004F0412" w:rsidP="004F0412">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vAlign w:val="center"/>
          </w:tcPr>
          <w:p w14:paraId="2FF97A73" w14:textId="77777777" w:rsidR="004F0412" w:rsidRPr="003E776D" w:rsidRDefault="004F0412" w:rsidP="001612FA">
            <w:pPr>
              <w:spacing w:after="0"/>
              <w:rPr>
                <w:rFonts w:ascii="Garamond" w:hAnsi="Garamond" w:cs="Times New Roman"/>
              </w:rPr>
            </w:pPr>
            <w:r w:rsidRPr="003E776D">
              <w:rPr>
                <w:rFonts w:ascii="Garamond" w:hAnsi="Garamond" w:cs="Times New Roman"/>
              </w:rPr>
              <w:t>Obciążenie minimalne 5 g</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10DB67EB"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4C2E698D" w14:textId="77777777" w:rsidR="004F0412" w:rsidRPr="003E776D" w:rsidRDefault="004F0412" w:rsidP="004F0412">
            <w:pPr>
              <w:spacing w:before="60" w:after="60" w:line="240" w:lineRule="auto"/>
              <w:rPr>
                <w:rFonts w:ascii="Garamond" w:hAnsi="Garamond" w:cs="Times New Roman"/>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2B94357E"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1D1FC619" w14:textId="77777777" w:rsidTr="001612FA">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5767D62A" w14:textId="77777777" w:rsidR="004F0412" w:rsidRPr="003E776D" w:rsidRDefault="004F0412" w:rsidP="004F0412">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vAlign w:val="center"/>
          </w:tcPr>
          <w:p w14:paraId="458FF5FB" w14:textId="77777777" w:rsidR="004F0412" w:rsidRPr="003E776D" w:rsidRDefault="004F0412" w:rsidP="001612FA">
            <w:pPr>
              <w:spacing w:after="0"/>
              <w:rPr>
                <w:rFonts w:ascii="Garamond" w:hAnsi="Garamond" w:cs="Times New Roman"/>
              </w:rPr>
            </w:pPr>
            <w:r w:rsidRPr="003E776D">
              <w:rPr>
                <w:rFonts w:ascii="Garamond" w:hAnsi="Garamond" w:cs="Times New Roman"/>
              </w:rPr>
              <w:t>Dokładność odczytu 0,1g</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3EDC672A"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286E8CF4" w14:textId="77777777" w:rsidR="004F0412" w:rsidRPr="003E776D" w:rsidRDefault="004F0412" w:rsidP="004F0412">
            <w:pPr>
              <w:spacing w:before="60" w:after="60" w:line="240" w:lineRule="auto"/>
              <w:rPr>
                <w:rFonts w:ascii="Garamond" w:hAnsi="Garamond" w:cs="Times New Roman"/>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34222630"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459BC8A3" w14:textId="77777777" w:rsidTr="001612FA">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66FF6B92" w14:textId="77777777" w:rsidR="004F0412" w:rsidRPr="003E776D" w:rsidRDefault="004F0412" w:rsidP="004F0412">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vAlign w:val="center"/>
          </w:tcPr>
          <w:p w14:paraId="6FCEAC9C" w14:textId="77777777" w:rsidR="004F0412" w:rsidRPr="003E776D" w:rsidRDefault="004F0412" w:rsidP="001612FA">
            <w:pPr>
              <w:spacing w:after="0"/>
              <w:rPr>
                <w:rFonts w:ascii="Garamond" w:hAnsi="Garamond" w:cs="Times New Roman"/>
              </w:rPr>
            </w:pPr>
            <w:r w:rsidRPr="003E776D">
              <w:rPr>
                <w:rFonts w:ascii="Garamond" w:hAnsi="Garamond" w:cs="Times New Roman"/>
              </w:rPr>
              <w:t>Działka legalizacyjna  1 g.</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66C0BE14"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0B48E434" w14:textId="77777777" w:rsidR="004F0412" w:rsidRPr="003E776D" w:rsidRDefault="004F0412" w:rsidP="004F0412">
            <w:pPr>
              <w:spacing w:before="60" w:after="60" w:line="240" w:lineRule="auto"/>
              <w:rPr>
                <w:rFonts w:ascii="Garamond" w:hAnsi="Garamond" w:cs="Times New Roman"/>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066757B1"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512DE6A8" w14:textId="77777777" w:rsidTr="001612FA">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046CFCEB" w14:textId="77777777" w:rsidR="004F0412" w:rsidRPr="003E776D" w:rsidRDefault="004F0412" w:rsidP="004F0412">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vAlign w:val="center"/>
          </w:tcPr>
          <w:p w14:paraId="642F85D5" w14:textId="77777777" w:rsidR="004F0412" w:rsidRPr="003E776D" w:rsidRDefault="004F0412" w:rsidP="001612FA">
            <w:pPr>
              <w:spacing w:after="0"/>
              <w:rPr>
                <w:rFonts w:ascii="Garamond" w:hAnsi="Garamond" w:cs="Times New Roman"/>
              </w:rPr>
            </w:pPr>
            <w:r w:rsidRPr="003E776D">
              <w:rPr>
                <w:rFonts w:ascii="Garamond" w:hAnsi="Garamond" w:cs="Times New Roman"/>
              </w:rPr>
              <w:t>Zakres tary   - pełny</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0E2E1AA4"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19C0CC63" w14:textId="77777777" w:rsidR="004F0412" w:rsidRPr="003E776D" w:rsidRDefault="004F0412" w:rsidP="004F0412">
            <w:pPr>
              <w:spacing w:before="60" w:after="60" w:line="240" w:lineRule="auto"/>
              <w:rPr>
                <w:rFonts w:ascii="Garamond" w:hAnsi="Garamond" w:cs="Times New Roman"/>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146DBE65"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51E08E11" w14:textId="77777777" w:rsidTr="001612FA">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68F69D2F" w14:textId="77777777" w:rsidR="004F0412" w:rsidRPr="003E776D" w:rsidRDefault="004F0412" w:rsidP="004F0412">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vAlign w:val="center"/>
          </w:tcPr>
          <w:p w14:paraId="57F91254" w14:textId="77777777" w:rsidR="004F0412" w:rsidRPr="003E776D" w:rsidRDefault="004F0412" w:rsidP="001612FA">
            <w:pPr>
              <w:spacing w:after="0"/>
              <w:rPr>
                <w:rFonts w:ascii="Garamond" w:hAnsi="Garamond" w:cs="Times New Roman"/>
              </w:rPr>
            </w:pPr>
            <w:r w:rsidRPr="003E776D">
              <w:rPr>
                <w:rFonts w:ascii="Garamond" w:hAnsi="Garamond" w:cs="Times New Roman"/>
              </w:rPr>
              <w:t xml:space="preserve">Wymiary szalki  śr. 400x350 mm. </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0940FCD5"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1D302277"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5AA6F3B7"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2FFCF6CD" w14:textId="77777777" w:rsidTr="001612FA">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2EB7132B" w14:textId="77777777" w:rsidR="004F0412" w:rsidRPr="003E776D" w:rsidRDefault="004F0412" w:rsidP="004F0412">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vAlign w:val="center"/>
          </w:tcPr>
          <w:p w14:paraId="40672F2A" w14:textId="77777777" w:rsidR="004F0412" w:rsidRPr="003E776D" w:rsidRDefault="004F0412" w:rsidP="001612FA">
            <w:pPr>
              <w:spacing w:after="0"/>
              <w:rPr>
                <w:rFonts w:ascii="Garamond" w:hAnsi="Garamond" w:cs="Times New Roman"/>
              </w:rPr>
            </w:pPr>
            <w:r w:rsidRPr="003E776D">
              <w:rPr>
                <w:rFonts w:ascii="Garamond" w:hAnsi="Garamond" w:cs="Times New Roman"/>
              </w:rPr>
              <w:t xml:space="preserve">Temperatura pracy </w:t>
            </w:r>
            <w:r w:rsidR="00596F5D">
              <w:rPr>
                <w:rFonts w:ascii="Garamond" w:hAnsi="Garamond" w:cs="Times New Roman"/>
              </w:rPr>
              <w:t xml:space="preserve">min </w:t>
            </w:r>
            <w:r w:rsidRPr="003E776D">
              <w:rPr>
                <w:rFonts w:ascii="Garamond" w:hAnsi="Garamond" w:cs="Times New Roman"/>
              </w:rPr>
              <w:t>+10 do +30 st.C</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5189303B"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170C1656"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45C19EFC"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4F19B2F7" w14:textId="77777777" w:rsidTr="001612FA">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1694D45E" w14:textId="77777777" w:rsidR="004F0412" w:rsidRPr="003E776D" w:rsidRDefault="004F0412" w:rsidP="004F0412">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vAlign w:val="center"/>
          </w:tcPr>
          <w:p w14:paraId="66A3CEF9" w14:textId="77777777" w:rsidR="004F0412" w:rsidRPr="003E776D" w:rsidRDefault="004F0412" w:rsidP="001612FA">
            <w:pPr>
              <w:spacing w:after="0" w:line="240" w:lineRule="auto"/>
              <w:rPr>
                <w:rFonts w:ascii="Garamond" w:eastAsia="Times New Roman" w:hAnsi="Garamond" w:cs="Times New Roman"/>
                <w:bCs/>
                <w:lang w:eastAsia="pl-PL"/>
              </w:rPr>
            </w:pPr>
            <w:r w:rsidRPr="003E776D">
              <w:rPr>
                <w:rFonts w:ascii="Garamond" w:eastAsia="Times New Roman" w:hAnsi="Garamond" w:cs="Times New Roman"/>
                <w:bCs/>
                <w:lang w:eastAsia="pl-PL"/>
              </w:rPr>
              <w:t>Przetwornik - kamertonowy</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35480278"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26939188"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0642E361"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2A9DC393" w14:textId="77777777" w:rsidTr="001612FA">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27F38673" w14:textId="77777777" w:rsidR="004F0412" w:rsidRPr="003E776D" w:rsidRDefault="004F0412" w:rsidP="004F0412">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vAlign w:val="center"/>
          </w:tcPr>
          <w:p w14:paraId="44799FA7" w14:textId="77777777" w:rsidR="004F0412" w:rsidRPr="003E776D" w:rsidRDefault="004F0412" w:rsidP="001612FA">
            <w:pPr>
              <w:spacing w:after="0"/>
              <w:rPr>
                <w:rFonts w:ascii="Garamond" w:hAnsi="Garamond" w:cs="Times New Roman"/>
              </w:rPr>
            </w:pPr>
            <w:r w:rsidRPr="003E776D">
              <w:rPr>
                <w:rFonts w:ascii="Garamond" w:hAnsi="Garamond" w:cs="Times New Roman"/>
              </w:rPr>
              <w:t>Kalibracja wewnętrzna automatyczna</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08EE9426"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43B63E69"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41851C5C"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3E096BB7" w14:textId="77777777" w:rsidTr="001612FA">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0164A331" w14:textId="77777777" w:rsidR="004F0412" w:rsidRPr="003E776D" w:rsidRDefault="004F0412" w:rsidP="004F0412">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vAlign w:val="center"/>
          </w:tcPr>
          <w:p w14:paraId="0CD5388A" w14:textId="77777777" w:rsidR="004F0412" w:rsidRPr="003E776D" w:rsidRDefault="004F0412" w:rsidP="001612FA">
            <w:pPr>
              <w:spacing w:after="0"/>
              <w:rPr>
                <w:rFonts w:ascii="Garamond" w:hAnsi="Garamond" w:cs="Times New Roman"/>
              </w:rPr>
            </w:pPr>
            <w:r w:rsidRPr="003E776D">
              <w:rPr>
                <w:rFonts w:ascii="Garamond" w:hAnsi="Garamond" w:cs="Times New Roman"/>
              </w:rPr>
              <w:t>Klasa dokładności II</w:t>
            </w:r>
            <w:r w:rsidR="00080785" w:rsidRPr="003E776D">
              <w:rPr>
                <w:rFonts w:ascii="Garamond" w:hAnsi="Garamond" w:cs="Times New Roman"/>
              </w:rPr>
              <w:t xml:space="preserve"> lub równoważna</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6AE6C047"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316B4756"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7B9C80E3"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0C7AC92A" w14:textId="77777777" w:rsidTr="001612FA">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0A763103" w14:textId="77777777" w:rsidR="004F0412" w:rsidRPr="003E776D" w:rsidRDefault="004F0412" w:rsidP="004F0412">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vAlign w:val="center"/>
          </w:tcPr>
          <w:p w14:paraId="7342F849" w14:textId="77777777" w:rsidR="004F0412" w:rsidRPr="003E776D" w:rsidRDefault="004F0412" w:rsidP="001612FA">
            <w:pPr>
              <w:spacing w:after="0"/>
              <w:rPr>
                <w:rFonts w:ascii="Garamond" w:hAnsi="Garamond" w:cs="Times New Roman"/>
              </w:rPr>
            </w:pPr>
            <w:r w:rsidRPr="003E776D">
              <w:rPr>
                <w:rFonts w:ascii="Garamond" w:hAnsi="Garamond" w:cs="Times New Roman"/>
              </w:rPr>
              <w:t>Waga wyposażona w czytelny wyświetlacz fluoroscencyjny  i interfejsy komunikacyjne</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6B3BEB33"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74BAE5E8"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4112E227"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73A3DC7D" w14:textId="77777777" w:rsidTr="001612FA">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5D83FF50" w14:textId="77777777" w:rsidR="004F0412" w:rsidRPr="003E776D" w:rsidRDefault="004F0412" w:rsidP="004F0412">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vAlign w:val="center"/>
          </w:tcPr>
          <w:p w14:paraId="2BE67C9A" w14:textId="77777777" w:rsidR="004F0412" w:rsidRPr="003E776D" w:rsidRDefault="004F0412" w:rsidP="001612FA">
            <w:pPr>
              <w:spacing w:after="0"/>
              <w:rPr>
                <w:rFonts w:ascii="Garamond" w:hAnsi="Garamond" w:cs="Times New Roman"/>
              </w:rPr>
            </w:pPr>
            <w:r w:rsidRPr="003E776D">
              <w:rPr>
                <w:rFonts w:ascii="Garamond" w:hAnsi="Garamond" w:cs="Times New Roman"/>
              </w:rPr>
              <w:t>Waga urządzenia</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4446DFEF" w14:textId="5E2242FB" w:rsidR="004F0412" w:rsidRPr="003E776D" w:rsidRDefault="00AF7D04" w:rsidP="00AF7D04">
            <w:pPr>
              <w:spacing w:before="60" w:after="60" w:line="240" w:lineRule="auto"/>
              <w:jc w:val="center"/>
              <w:rPr>
                <w:rFonts w:ascii="Garamond" w:hAnsi="Garamond" w:cs="Times New Roman"/>
              </w:rPr>
            </w:pPr>
            <w:r>
              <w:rPr>
                <w:rFonts w:ascii="Garamond" w:hAnsi="Garamond" w:cs="Times New Roman"/>
              </w:rPr>
              <w:t>Po</w:t>
            </w:r>
            <w:r w:rsidR="004F0412" w:rsidRPr="003E776D">
              <w:rPr>
                <w:rFonts w:ascii="Garamond" w:hAnsi="Garamond" w:cs="Times New Roman"/>
              </w:rPr>
              <w:t>dać</w:t>
            </w:r>
          </w:p>
        </w:tc>
        <w:tc>
          <w:tcPr>
            <w:tcW w:w="2268" w:type="dxa"/>
            <w:tcBorders>
              <w:top w:val="single" w:sz="4" w:space="0" w:color="000000"/>
              <w:left w:val="single" w:sz="4" w:space="0" w:color="auto"/>
              <w:bottom w:val="single" w:sz="4" w:space="0" w:color="000000"/>
            </w:tcBorders>
            <w:shd w:val="clear" w:color="auto" w:fill="auto"/>
            <w:vAlign w:val="center"/>
          </w:tcPr>
          <w:p w14:paraId="6E09B24E"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050A5C6A" w14:textId="77777777" w:rsidR="004F0412" w:rsidRPr="003E776D" w:rsidRDefault="004F0412" w:rsidP="004F0412">
            <w:pPr>
              <w:suppressAutoHyphens/>
              <w:snapToGrid w:val="0"/>
              <w:spacing w:after="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Najmniejsza 2 pkt.</w:t>
            </w:r>
          </w:p>
          <w:p w14:paraId="79880E91"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Pozostałe 0 pkt.</w:t>
            </w:r>
          </w:p>
        </w:tc>
      </w:tr>
      <w:tr w:rsidR="004F0412" w:rsidRPr="003E776D" w14:paraId="01B8438C" w14:textId="77777777" w:rsidTr="001612FA">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704EA583" w14:textId="77777777" w:rsidR="004F0412" w:rsidRPr="003E776D" w:rsidRDefault="004F0412" w:rsidP="004F0412">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vAlign w:val="center"/>
          </w:tcPr>
          <w:p w14:paraId="14308768" w14:textId="77777777" w:rsidR="004F0412" w:rsidRPr="003E776D" w:rsidRDefault="004F0412" w:rsidP="001612FA">
            <w:pPr>
              <w:spacing w:after="0"/>
              <w:rPr>
                <w:rFonts w:ascii="Garamond" w:hAnsi="Garamond" w:cs="Times New Roman"/>
              </w:rPr>
            </w:pPr>
            <w:r w:rsidRPr="003E776D">
              <w:rPr>
                <w:rFonts w:ascii="Garamond" w:hAnsi="Garamond" w:cs="Times New Roman"/>
              </w:rPr>
              <w:t>Zasilanie 230 V</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24C75B27"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auto"/>
              <w:bottom w:val="single" w:sz="4" w:space="0" w:color="000000"/>
            </w:tcBorders>
            <w:shd w:val="clear" w:color="auto" w:fill="auto"/>
            <w:vAlign w:val="center"/>
          </w:tcPr>
          <w:p w14:paraId="0F00ADC1"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28167CA3"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575152E3" w14:textId="77777777" w:rsidTr="001612FA">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15040C88" w14:textId="77777777" w:rsidR="004F0412" w:rsidRPr="003E776D" w:rsidRDefault="004F0412" w:rsidP="004F0412">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vAlign w:val="center"/>
          </w:tcPr>
          <w:p w14:paraId="57617980" w14:textId="77777777" w:rsidR="004F0412" w:rsidRPr="003E776D" w:rsidRDefault="004F0412" w:rsidP="001612FA">
            <w:pPr>
              <w:spacing w:after="0"/>
              <w:rPr>
                <w:rFonts w:ascii="Garamond" w:hAnsi="Garamond" w:cs="Times New Roman"/>
              </w:rPr>
            </w:pPr>
            <w:r w:rsidRPr="003E776D">
              <w:rPr>
                <w:rFonts w:ascii="Garamond" w:hAnsi="Garamond" w:cs="Times New Roman"/>
              </w:rPr>
              <w:t>Certyfikat CE</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517F07E7" w14:textId="77777777" w:rsidR="004F0412" w:rsidRPr="003E776D" w:rsidRDefault="004F0412" w:rsidP="004F0412">
            <w:pPr>
              <w:spacing w:before="60" w:after="60" w:line="240" w:lineRule="auto"/>
              <w:jc w:val="center"/>
              <w:rPr>
                <w:rFonts w:ascii="Garamond" w:hAnsi="Garamond" w:cs="Times New Roman"/>
              </w:rPr>
            </w:pPr>
            <w:r w:rsidRPr="003E776D">
              <w:rPr>
                <w:rFonts w:ascii="Garamond" w:hAnsi="Garamond" w:cs="Times New Roman"/>
              </w:rPr>
              <w:t>Tak</w:t>
            </w:r>
          </w:p>
        </w:tc>
        <w:tc>
          <w:tcPr>
            <w:tcW w:w="2268" w:type="dxa"/>
            <w:tcBorders>
              <w:top w:val="single" w:sz="4" w:space="0" w:color="000000"/>
              <w:left w:val="single" w:sz="4" w:space="0" w:color="auto"/>
              <w:bottom w:val="single" w:sz="4" w:space="0" w:color="000000"/>
            </w:tcBorders>
            <w:shd w:val="clear" w:color="auto" w:fill="auto"/>
            <w:vAlign w:val="center"/>
          </w:tcPr>
          <w:p w14:paraId="115F120C" w14:textId="77777777" w:rsidR="004F0412" w:rsidRPr="003E776D" w:rsidRDefault="004F0412" w:rsidP="004F0412">
            <w:pPr>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074403C5" w14:textId="77777777" w:rsidR="004F0412" w:rsidRPr="003E776D" w:rsidRDefault="004F0412" w:rsidP="004F0412">
            <w:pPr>
              <w:suppressAutoHyphens/>
              <w:snapToGrid w:val="0"/>
              <w:spacing w:before="60" w:after="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4F0412" w:rsidRPr="003E776D" w14:paraId="3A6D3C5B" w14:textId="77777777" w:rsidTr="003275D4">
        <w:trPr>
          <w:gridAfter w:val="1"/>
          <w:wAfter w:w="9481" w:type="dxa"/>
          <w:trHeight w:val="537"/>
        </w:trPr>
        <w:tc>
          <w:tcPr>
            <w:tcW w:w="14601" w:type="dxa"/>
            <w:gridSpan w:val="5"/>
            <w:tcBorders>
              <w:top w:val="single" w:sz="4" w:space="0" w:color="000000"/>
              <w:left w:val="single" w:sz="4" w:space="0" w:color="000000"/>
              <w:bottom w:val="single" w:sz="4" w:space="0" w:color="000000"/>
              <w:right w:val="single" w:sz="4" w:space="0" w:color="auto"/>
            </w:tcBorders>
            <w:shd w:val="clear" w:color="auto" w:fill="auto"/>
            <w:vAlign w:val="center"/>
          </w:tcPr>
          <w:p w14:paraId="65E5C2C0" w14:textId="77777777" w:rsidR="004F0412" w:rsidRPr="003E776D" w:rsidRDefault="004F0412" w:rsidP="003275D4">
            <w:pPr>
              <w:suppressAutoHyphens/>
              <w:snapToGrid w:val="0"/>
              <w:spacing w:before="60" w:after="60" w:line="240" w:lineRule="auto"/>
              <w:rPr>
                <w:rFonts w:ascii="Garamond" w:eastAsia="Times New Roman" w:hAnsi="Garamond" w:cs="Times New Roman"/>
                <w:b/>
                <w:color w:val="000000"/>
              </w:rPr>
            </w:pPr>
            <w:r w:rsidRPr="003E776D">
              <w:rPr>
                <w:rFonts w:ascii="Garamond" w:eastAsia="Times New Roman" w:hAnsi="Garamond" w:cs="Times New Roman"/>
                <w:b/>
                <w:lang w:eastAsia="ar-SA"/>
              </w:rPr>
              <w:t>Warunki energetyczne urządzenia</w:t>
            </w:r>
          </w:p>
        </w:tc>
      </w:tr>
      <w:tr w:rsidR="004F0412" w:rsidRPr="003E776D" w14:paraId="56B24C1D"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0BB14B86" w14:textId="77777777" w:rsidR="004F0412" w:rsidRPr="003E776D" w:rsidRDefault="004F0412" w:rsidP="004F0412">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vAlign w:val="center"/>
          </w:tcPr>
          <w:p w14:paraId="2BAB0CB4" w14:textId="77777777" w:rsidR="004F0412" w:rsidRPr="003E776D" w:rsidRDefault="003275D4" w:rsidP="004F0412">
            <w:pPr>
              <w:suppressAutoHyphens/>
              <w:spacing w:before="60" w:after="60" w:line="240" w:lineRule="auto"/>
              <w:rPr>
                <w:rFonts w:ascii="Garamond" w:eastAsia="Times New Roman" w:hAnsi="Garamond" w:cs="Times New Roman"/>
                <w:lang w:eastAsia="ar-SA"/>
              </w:rPr>
            </w:pPr>
            <w:r w:rsidRPr="003E776D">
              <w:rPr>
                <w:rFonts w:ascii="Garamond" w:eastAsia="Times New Roman" w:hAnsi="Garamond" w:cs="Times New Roman"/>
                <w:lang w:eastAsia="ar-SA"/>
              </w:rPr>
              <w:t>T</w:t>
            </w:r>
            <w:r w:rsidR="004F0412" w:rsidRPr="003E776D">
              <w:rPr>
                <w:rFonts w:ascii="Garamond" w:eastAsia="Times New Roman" w:hAnsi="Garamond" w:cs="Times New Roman"/>
                <w:lang w:eastAsia="ar-SA"/>
              </w:rPr>
              <w:t>ryb niskiego poboru mocy [kW/h]</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5C1311A2" w14:textId="77777777" w:rsidR="004F0412" w:rsidRPr="003E776D" w:rsidRDefault="004F0412" w:rsidP="004F0412">
            <w:pPr>
              <w:suppressAutoHyphens/>
              <w:spacing w:after="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TAK/NIE</w:t>
            </w:r>
          </w:p>
        </w:tc>
        <w:tc>
          <w:tcPr>
            <w:tcW w:w="2268" w:type="dxa"/>
            <w:tcBorders>
              <w:top w:val="single" w:sz="4" w:space="0" w:color="000000"/>
              <w:left w:val="single" w:sz="4" w:space="0" w:color="auto"/>
              <w:bottom w:val="single" w:sz="4" w:space="0" w:color="000000"/>
            </w:tcBorders>
            <w:shd w:val="clear" w:color="auto" w:fill="auto"/>
            <w:vAlign w:val="center"/>
          </w:tcPr>
          <w:p w14:paraId="62984F30" w14:textId="77777777" w:rsidR="004F0412" w:rsidRPr="003E776D" w:rsidRDefault="004F0412" w:rsidP="004F0412">
            <w:pPr>
              <w:spacing w:before="60" w:after="60" w:line="240" w:lineRule="auto"/>
              <w:rPr>
                <w:rFonts w:ascii="Garamond" w:hAnsi="Garamond" w:cs="Times New Roman"/>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tcPr>
          <w:p w14:paraId="0822CE64" w14:textId="77777777" w:rsidR="004F0412" w:rsidRPr="003E776D" w:rsidRDefault="004F0412" w:rsidP="004F0412">
            <w:pPr>
              <w:suppressAutoHyphens/>
              <w:spacing w:after="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TAK – 1 pkt.</w:t>
            </w:r>
          </w:p>
          <w:p w14:paraId="3A547FA9" w14:textId="77777777" w:rsidR="004F0412" w:rsidRPr="003E776D" w:rsidRDefault="004F0412" w:rsidP="004F0412">
            <w:pPr>
              <w:suppressAutoHyphens/>
              <w:spacing w:after="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NIE – 0 pkt.</w:t>
            </w:r>
          </w:p>
        </w:tc>
      </w:tr>
      <w:tr w:rsidR="004F0412" w:rsidRPr="003E776D" w14:paraId="16F7FF6E"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111EC696" w14:textId="77777777" w:rsidR="004F0412" w:rsidRPr="003E776D" w:rsidRDefault="004F0412" w:rsidP="004F0412">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tcPr>
          <w:p w14:paraId="64B517FF" w14:textId="77777777" w:rsidR="004F0412" w:rsidRPr="003E776D" w:rsidRDefault="003275D4" w:rsidP="004F0412">
            <w:pPr>
              <w:suppressAutoHyphens/>
              <w:spacing w:before="60" w:after="60" w:line="240" w:lineRule="auto"/>
              <w:rPr>
                <w:rFonts w:ascii="Garamond" w:eastAsia="Times New Roman" w:hAnsi="Garamond" w:cs="Times New Roman"/>
                <w:lang w:eastAsia="ar-SA"/>
              </w:rPr>
            </w:pPr>
            <w:r w:rsidRPr="003E776D">
              <w:rPr>
                <w:rFonts w:ascii="Garamond" w:eastAsia="Times New Roman" w:hAnsi="Garamond" w:cs="Times New Roman"/>
                <w:lang w:eastAsia="ar-SA"/>
              </w:rPr>
              <w:t>I</w:t>
            </w:r>
            <w:r w:rsidR="004F0412" w:rsidRPr="003E776D">
              <w:rPr>
                <w:rFonts w:ascii="Garamond" w:eastAsia="Times New Roman" w:hAnsi="Garamond" w:cs="Times New Roman"/>
                <w:lang w:eastAsia="ar-SA"/>
              </w:rPr>
              <w:t>nstrukcja obsługi zawierająca wskazówki zarządzania wydajnością i energooszczędnością urządzenia</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1266719F" w14:textId="77777777" w:rsidR="004F0412" w:rsidRPr="003E776D" w:rsidRDefault="004F0412" w:rsidP="004F0412">
            <w:pPr>
              <w:suppressAutoHyphens/>
              <w:spacing w:after="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TAK/NIE</w:t>
            </w:r>
          </w:p>
        </w:tc>
        <w:tc>
          <w:tcPr>
            <w:tcW w:w="2268" w:type="dxa"/>
            <w:tcBorders>
              <w:top w:val="single" w:sz="4" w:space="0" w:color="000000"/>
              <w:left w:val="single" w:sz="4" w:space="0" w:color="auto"/>
              <w:bottom w:val="single" w:sz="4" w:space="0" w:color="000000"/>
            </w:tcBorders>
            <w:shd w:val="clear" w:color="auto" w:fill="auto"/>
            <w:vAlign w:val="center"/>
          </w:tcPr>
          <w:p w14:paraId="7F21AE62" w14:textId="77777777" w:rsidR="004F0412" w:rsidRPr="003E776D" w:rsidRDefault="004F0412" w:rsidP="004F0412">
            <w:pPr>
              <w:spacing w:before="60" w:after="60" w:line="240" w:lineRule="auto"/>
              <w:rPr>
                <w:rFonts w:ascii="Garamond" w:hAnsi="Garamond" w:cs="Times New Roman"/>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tcPr>
          <w:p w14:paraId="4A2BECB2" w14:textId="77777777" w:rsidR="004F0412" w:rsidRPr="003E776D" w:rsidRDefault="004F0412" w:rsidP="004F0412">
            <w:pPr>
              <w:suppressAutoHyphens/>
              <w:spacing w:after="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TAK – 1 pkt.</w:t>
            </w:r>
          </w:p>
          <w:p w14:paraId="122455B0" w14:textId="77777777" w:rsidR="004F0412" w:rsidRPr="003E776D" w:rsidRDefault="004F0412" w:rsidP="004F0412">
            <w:pPr>
              <w:suppressAutoHyphens/>
              <w:spacing w:after="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NIE – 0 pkt.</w:t>
            </w:r>
          </w:p>
        </w:tc>
      </w:tr>
      <w:tr w:rsidR="004F0412" w:rsidRPr="003E776D" w14:paraId="09B43BCD"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430EE52B" w14:textId="77777777" w:rsidR="004F0412" w:rsidRPr="003E776D" w:rsidRDefault="004F0412" w:rsidP="004F0412">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tcPr>
          <w:p w14:paraId="2D7A8408" w14:textId="77777777" w:rsidR="004F0412" w:rsidRPr="003E776D" w:rsidRDefault="003275D4" w:rsidP="004F0412">
            <w:pPr>
              <w:suppressAutoHyphens/>
              <w:spacing w:before="60" w:after="60" w:line="240" w:lineRule="auto"/>
              <w:rPr>
                <w:rFonts w:ascii="Garamond" w:eastAsia="Times New Roman" w:hAnsi="Garamond" w:cs="Times New Roman"/>
                <w:lang w:eastAsia="ar-SA"/>
              </w:rPr>
            </w:pPr>
            <w:r w:rsidRPr="003E776D">
              <w:rPr>
                <w:rFonts w:ascii="Garamond" w:eastAsia="Times New Roman" w:hAnsi="Garamond" w:cs="Times New Roman"/>
                <w:lang w:eastAsia="ar-SA"/>
              </w:rPr>
              <w:t>S</w:t>
            </w:r>
            <w:r w:rsidR="004F0412" w:rsidRPr="003E776D">
              <w:rPr>
                <w:rFonts w:ascii="Garamond" w:eastAsia="Times New Roman" w:hAnsi="Garamond" w:cs="Times New Roman"/>
                <w:lang w:eastAsia="ar-SA"/>
              </w:rPr>
              <w:t>zkolenia dla personelu medycznego i technicznego w zakresie efektywności energetycznej urządzenia(2 medyczne, 1 techniczna)</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5027DF7A" w14:textId="77777777" w:rsidR="004F0412" w:rsidRPr="003E776D" w:rsidRDefault="004F0412" w:rsidP="004F0412">
            <w:pPr>
              <w:suppressAutoHyphens/>
              <w:spacing w:after="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TAK/NIE</w:t>
            </w:r>
          </w:p>
        </w:tc>
        <w:tc>
          <w:tcPr>
            <w:tcW w:w="2268" w:type="dxa"/>
            <w:tcBorders>
              <w:top w:val="single" w:sz="4" w:space="0" w:color="000000"/>
              <w:left w:val="single" w:sz="4" w:space="0" w:color="auto"/>
              <w:bottom w:val="single" w:sz="4" w:space="0" w:color="000000"/>
            </w:tcBorders>
            <w:shd w:val="clear" w:color="auto" w:fill="auto"/>
            <w:vAlign w:val="center"/>
          </w:tcPr>
          <w:p w14:paraId="24B52A7B" w14:textId="77777777" w:rsidR="004F0412" w:rsidRPr="003E776D" w:rsidRDefault="004F0412" w:rsidP="004F0412">
            <w:pPr>
              <w:spacing w:before="60" w:after="60" w:line="240" w:lineRule="auto"/>
              <w:rPr>
                <w:rFonts w:ascii="Garamond" w:hAnsi="Garamond" w:cs="Times New Roman"/>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tcPr>
          <w:p w14:paraId="552B7E62" w14:textId="77777777" w:rsidR="004F0412" w:rsidRPr="003E776D" w:rsidRDefault="004F0412" w:rsidP="004F0412">
            <w:pPr>
              <w:suppressAutoHyphens/>
              <w:spacing w:after="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TAK – 1 pkt.</w:t>
            </w:r>
          </w:p>
          <w:p w14:paraId="009C5D4E" w14:textId="77777777" w:rsidR="004F0412" w:rsidRPr="003E776D" w:rsidRDefault="004F0412" w:rsidP="004F0412">
            <w:pPr>
              <w:suppressAutoHyphens/>
              <w:spacing w:after="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NIE – 0 pkt.</w:t>
            </w:r>
          </w:p>
        </w:tc>
      </w:tr>
      <w:tr w:rsidR="004F0412" w:rsidRPr="003E776D" w14:paraId="086CACFE" w14:textId="77777777" w:rsidTr="003275D4">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6266DF5E" w14:textId="77777777" w:rsidR="004F0412" w:rsidRPr="003E776D" w:rsidRDefault="004F0412" w:rsidP="004F0412">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tcPr>
          <w:p w14:paraId="1F9411D3" w14:textId="77777777" w:rsidR="004F0412" w:rsidRPr="003E776D" w:rsidRDefault="003275D4" w:rsidP="004F0412">
            <w:pPr>
              <w:suppressAutoHyphens/>
              <w:spacing w:before="60" w:after="60" w:line="240" w:lineRule="auto"/>
              <w:rPr>
                <w:rFonts w:ascii="Garamond" w:eastAsia="Times New Roman" w:hAnsi="Garamond" w:cs="Times New Roman"/>
                <w:lang w:eastAsia="ar-SA"/>
              </w:rPr>
            </w:pPr>
            <w:r w:rsidRPr="003E776D">
              <w:rPr>
                <w:rFonts w:ascii="Garamond" w:eastAsia="Times New Roman" w:hAnsi="Garamond" w:cs="Times New Roman"/>
                <w:lang w:eastAsia="ar-SA"/>
              </w:rPr>
              <w:t>C</w:t>
            </w:r>
            <w:r w:rsidR="004F0412" w:rsidRPr="003E776D">
              <w:rPr>
                <w:rFonts w:ascii="Garamond" w:eastAsia="Times New Roman" w:hAnsi="Garamond" w:cs="Times New Roman"/>
                <w:lang w:eastAsia="ar-SA"/>
              </w:rPr>
              <w:t>ertyfikaty producenta potwierdzające wprowadzenie systemu zarządzania  produkcji zgodnego z dyrektywami i/lub normami dotyczącymi ekologii, energooszczędności</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0E7C8068" w14:textId="77777777" w:rsidR="004F0412" w:rsidRPr="003E776D" w:rsidRDefault="004F0412" w:rsidP="004F0412">
            <w:pPr>
              <w:suppressAutoHyphens/>
              <w:spacing w:after="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TAK/NIE</w:t>
            </w:r>
          </w:p>
        </w:tc>
        <w:tc>
          <w:tcPr>
            <w:tcW w:w="2268" w:type="dxa"/>
            <w:tcBorders>
              <w:top w:val="single" w:sz="4" w:space="0" w:color="000000"/>
              <w:left w:val="single" w:sz="4" w:space="0" w:color="auto"/>
              <w:bottom w:val="single" w:sz="4" w:space="0" w:color="000000"/>
            </w:tcBorders>
            <w:shd w:val="clear" w:color="auto" w:fill="auto"/>
            <w:vAlign w:val="center"/>
          </w:tcPr>
          <w:p w14:paraId="5956C476" w14:textId="77777777" w:rsidR="004F0412" w:rsidRPr="003E776D" w:rsidRDefault="004F0412" w:rsidP="004F0412">
            <w:pPr>
              <w:spacing w:before="60" w:after="60" w:line="240" w:lineRule="auto"/>
              <w:rPr>
                <w:rFonts w:ascii="Garamond" w:hAnsi="Garamond" w:cs="Times New Roman"/>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70BBC2EC" w14:textId="77777777" w:rsidR="004F0412" w:rsidRPr="003E776D" w:rsidRDefault="004F0412" w:rsidP="003275D4">
            <w:pPr>
              <w:suppressAutoHyphens/>
              <w:spacing w:after="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TAK – 1 pkt.</w:t>
            </w:r>
          </w:p>
          <w:p w14:paraId="6E31D2B0" w14:textId="77777777" w:rsidR="004F0412" w:rsidRPr="003E776D" w:rsidRDefault="004F0412" w:rsidP="003275D4">
            <w:pPr>
              <w:suppressAutoHyphens/>
              <w:spacing w:after="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NIE – 0 pkt.</w:t>
            </w:r>
          </w:p>
        </w:tc>
      </w:tr>
      <w:tr w:rsidR="004F0412" w:rsidRPr="003E776D" w14:paraId="08C68977"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4C3533E9" w14:textId="77777777" w:rsidR="004F0412" w:rsidRPr="003E776D" w:rsidRDefault="004F0412" w:rsidP="004F0412">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tcPr>
          <w:p w14:paraId="30154EDB" w14:textId="77777777" w:rsidR="004F0412" w:rsidRPr="003E776D" w:rsidRDefault="003275D4" w:rsidP="004F0412">
            <w:pPr>
              <w:suppressAutoHyphens/>
              <w:spacing w:before="60" w:after="60" w:line="240" w:lineRule="auto"/>
              <w:rPr>
                <w:rFonts w:ascii="Garamond" w:eastAsia="Times New Roman" w:hAnsi="Garamond" w:cs="Times New Roman"/>
                <w:lang w:eastAsia="ar-SA"/>
              </w:rPr>
            </w:pPr>
            <w:r w:rsidRPr="003E776D">
              <w:rPr>
                <w:rFonts w:ascii="Garamond" w:eastAsia="Times New Roman" w:hAnsi="Garamond" w:cs="Times New Roman"/>
                <w:lang w:eastAsia="ar-SA"/>
              </w:rPr>
              <w:t>T</w:t>
            </w:r>
            <w:r w:rsidR="004F0412" w:rsidRPr="003E776D">
              <w:rPr>
                <w:rFonts w:ascii="Garamond" w:eastAsia="Times New Roman" w:hAnsi="Garamond" w:cs="Times New Roman"/>
                <w:lang w:eastAsia="ar-SA"/>
              </w:rPr>
              <w:t>rwałość produktu rozumiana jako gwarantowany okres pełnego wsparcia serwisowego oraz pełnego dostępu części zamiennych i oprogramowania</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3C7EFFE6" w14:textId="77777777" w:rsidR="004F0412" w:rsidRPr="003E776D" w:rsidRDefault="004F0412" w:rsidP="004F0412">
            <w:pPr>
              <w:suppressAutoHyphens/>
              <w:spacing w:after="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TAK/NIE</w:t>
            </w:r>
          </w:p>
        </w:tc>
        <w:tc>
          <w:tcPr>
            <w:tcW w:w="2268" w:type="dxa"/>
            <w:tcBorders>
              <w:top w:val="single" w:sz="4" w:space="0" w:color="000000"/>
              <w:left w:val="single" w:sz="4" w:space="0" w:color="auto"/>
              <w:bottom w:val="single" w:sz="4" w:space="0" w:color="000000"/>
            </w:tcBorders>
            <w:shd w:val="clear" w:color="auto" w:fill="auto"/>
            <w:vAlign w:val="center"/>
          </w:tcPr>
          <w:p w14:paraId="6F2BFA4F" w14:textId="77777777" w:rsidR="004F0412" w:rsidRPr="003E776D" w:rsidRDefault="004F0412" w:rsidP="004F0412">
            <w:pPr>
              <w:spacing w:before="60" w:after="60" w:line="240" w:lineRule="auto"/>
              <w:rPr>
                <w:rFonts w:ascii="Garamond" w:hAnsi="Garamond" w:cs="Times New Roman"/>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tcPr>
          <w:p w14:paraId="052EAE27" w14:textId="77777777" w:rsidR="004F0412" w:rsidRPr="003E776D" w:rsidRDefault="004F0412" w:rsidP="004F0412">
            <w:pPr>
              <w:suppressAutoHyphens/>
              <w:spacing w:after="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TAK – 1 pkt.</w:t>
            </w:r>
          </w:p>
          <w:p w14:paraId="6ADBAE9C" w14:textId="77777777" w:rsidR="004F0412" w:rsidRPr="003E776D" w:rsidRDefault="004F0412" w:rsidP="004F0412">
            <w:pPr>
              <w:suppressAutoHyphens/>
              <w:spacing w:after="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NIE – 0 pkt.</w:t>
            </w:r>
          </w:p>
        </w:tc>
      </w:tr>
      <w:tr w:rsidR="004F0412" w:rsidRPr="003E776D" w14:paraId="2ED3C48C" w14:textId="77777777" w:rsidTr="004F0412">
        <w:trPr>
          <w:gridAfter w:val="1"/>
          <w:wAfter w:w="9481" w:type="dxa"/>
        </w:trPr>
        <w:tc>
          <w:tcPr>
            <w:tcW w:w="568" w:type="dxa"/>
            <w:tcBorders>
              <w:top w:val="single" w:sz="4" w:space="0" w:color="000000"/>
              <w:left w:val="single" w:sz="4" w:space="0" w:color="000000"/>
              <w:bottom w:val="single" w:sz="4" w:space="0" w:color="000000"/>
            </w:tcBorders>
            <w:shd w:val="clear" w:color="auto" w:fill="auto"/>
          </w:tcPr>
          <w:p w14:paraId="43945832" w14:textId="77777777" w:rsidR="004F0412" w:rsidRPr="003E776D" w:rsidRDefault="004F0412" w:rsidP="004F0412">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7513" w:type="dxa"/>
            <w:tcBorders>
              <w:top w:val="single" w:sz="4" w:space="0" w:color="000000"/>
              <w:left w:val="single" w:sz="4" w:space="0" w:color="000000"/>
              <w:bottom w:val="single" w:sz="4" w:space="0" w:color="000000"/>
            </w:tcBorders>
            <w:shd w:val="clear" w:color="auto" w:fill="auto"/>
          </w:tcPr>
          <w:p w14:paraId="2D085852" w14:textId="77777777" w:rsidR="004F0412" w:rsidRPr="003E776D" w:rsidRDefault="003275D4" w:rsidP="004F0412">
            <w:pPr>
              <w:suppressAutoHyphens/>
              <w:spacing w:before="60" w:after="60" w:line="240" w:lineRule="auto"/>
              <w:rPr>
                <w:rFonts w:ascii="Garamond" w:eastAsia="Times New Roman" w:hAnsi="Garamond" w:cs="Times New Roman"/>
                <w:lang w:eastAsia="ar-SA"/>
              </w:rPr>
            </w:pPr>
            <w:r w:rsidRPr="003E776D">
              <w:rPr>
                <w:rFonts w:ascii="Garamond" w:eastAsia="Times New Roman" w:hAnsi="Garamond" w:cs="Times New Roman"/>
                <w:lang w:eastAsia="ar-SA"/>
              </w:rPr>
              <w:t>M</w:t>
            </w:r>
            <w:r w:rsidR="004F0412" w:rsidRPr="003E776D">
              <w:rPr>
                <w:rFonts w:ascii="Garamond" w:eastAsia="Times New Roman" w:hAnsi="Garamond" w:cs="Times New Roman"/>
                <w:lang w:eastAsia="ar-SA"/>
              </w:rPr>
              <w:t>ożliwość automatycznego przechodzenia urządzenia w tryb czuwania/niskiego poboru mocy</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343119AE" w14:textId="77777777" w:rsidR="004F0412" w:rsidRPr="003E776D" w:rsidRDefault="004F0412" w:rsidP="004F0412">
            <w:pPr>
              <w:suppressAutoHyphens/>
              <w:spacing w:after="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TAK/NIE</w:t>
            </w:r>
          </w:p>
        </w:tc>
        <w:tc>
          <w:tcPr>
            <w:tcW w:w="2268" w:type="dxa"/>
            <w:tcBorders>
              <w:top w:val="single" w:sz="4" w:space="0" w:color="000000"/>
              <w:left w:val="single" w:sz="4" w:space="0" w:color="auto"/>
              <w:bottom w:val="single" w:sz="4" w:space="0" w:color="000000"/>
            </w:tcBorders>
            <w:shd w:val="clear" w:color="auto" w:fill="auto"/>
            <w:vAlign w:val="center"/>
          </w:tcPr>
          <w:p w14:paraId="5AB30485" w14:textId="77777777" w:rsidR="004F0412" w:rsidRPr="003E776D" w:rsidRDefault="004F0412" w:rsidP="004F0412">
            <w:pPr>
              <w:spacing w:before="60" w:after="60" w:line="240" w:lineRule="auto"/>
              <w:rPr>
                <w:rFonts w:ascii="Garamond" w:hAnsi="Garamond" w:cs="Times New Roman"/>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tcPr>
          <w:p w14:paraId="20C15A21" w14:textId="77777777" w:rsidR="004F0412" w:rsidRPr="003E776D" w:rsidRDefault="004F0412" w:rsidP="004F0412">
            <w:pPr>
              <w:suppressAutoHyphens/>
              <w:spacing w:after="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TAK – 1 pkt.</w:t>
            </w:r>
          </w:p>
          <w:p w14:paraId="34AB6879" w14:textId="77777777" w:rsidR="004F0412" w:rsidRPr="003E776D" w:rsidRDefault="004F0412" w:rsidP="004F0412">
            <w:pPr>
              <w:suppressAutoHyphens/>
              <w:spacing w:after="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NIE – 0 pkt.</w:t>
            </w:r>
          </w:p>
        </w:tc>
      </w:tr>
    </w:tbl>
    <w:p w14:paraId="0D27F97E" w14:textId="77777777" w:rsidR="003275D4" w:rsidRPr="003E776D" w:rsidRDefault="003275D4" w:rsidP="004A2574">
      <w:pPr>
        <w:suppressAutoHyphens/>
        <w:spacing w:after="120" w:line="240" w:lineRule="auto"/>
        <w:rPr>
          <w:rFonts w:ascii="Garamond" w:eastAsia="Times New Roman" w:hAnsi="Garamond" w:cs="Times New Roman"/>
          <w:b/>
          <w:lang w:eastAsia="ar-SA"/>
        </w:rPr>
      </w:pPr>
    </w:p>
    <w:p w14:paraId="519B06F4" w14:textId="77777777" w:rsidR="00BC771B" w:rsidRPr="003E776D" w:rsidRDefault="005838E5" w:rsidP="006B169A">
      <w:pPr>
        <w:suppressAutoHyphens/>
        <w:spacing w:after="120" w:line="240" w:lineRule="auto"/>
        <w:jc w:val="center"/>
        <w:rPr>
          <w:rFonts w:ascii="Garamond" w:eastAsia="Times New Roman" w:hAnsi="Garamond" w:cs="Times New Roman"/>
          <w:b/>
          <w:lang w:eastAsia="ar-SA"/>
        </w:rPr>
      </w:pPr>
      <w:r w:rsidRPr="003E776D">
        <w:rPr>
          <w:rFonts w:ascii="Garamond" w:eastAsia="Times New Roman" w:hAnsi="Garamond" w:cs="Times New Roman"/>
          <w:b/>
          <w:lang w:eastAsia="ar-SA"/>
        </w:rPr>
        <w:t xml:space="preserve">WARUNKI GWARANCJI </w:t>
      </w:r>
    </w:p>
    <w:tbl>
      <w:tblPr>
        <w:tblW w:w="14668" w:type="dxa"/>
        <w:tblInd w:w="-356" w:type="dxa"/>
        <w:tblLayout w:type="fixed"/>
        <w:tblCellMar>
          <w:left w:w="70" w:type="dxa"/>
          <w:right w:w="70" w:type="dxa"/>
        </w:tblCellMar>
        <w:tblLook w:val="0000" w:firstRow="0" w:lastRow="0" w:firstColumn="0" w:lastColumn="0" w:noHBand="0" w:noVBand="0"/>
      </w:tblPr>
      <w:tblGrid>
        <w:gridCol w:w="568"/>
        <w:gridCol w:w="7513"/>
        <w:gridCol w:w="1984"/>
        <w:gridCol w:w="2269"/>
        <w:gridCol w:w="2334"/>
      </w:tblGrid>
      <w:tr w:rsidR="00BC771B" w:rsidRPr="003E776D" w14:paraId="47FCE192" w14:textId="77777777" w:rsidTr="004A2574">
        <w:tc>
          <w:tcPr>
            <w:tcW w:w="568" w:type="dxa"/>
            <w:tcBorders>
              <w:top w:val="single" w:sz="4" w:space="0" w:color="000000"/>
              <w:left w:val="single" w:sz="4" w:space="0" w:color="000000"/>
              <w:bottom w:val="single" w:sz="4" w:space="0" w:color="000000"/>
            </w:tcBorders>
            <w:shd w:val="clear" w:color="auto" w:fill="auto"/>
            <w:vAlign w:val="center"/>
          </w:tcPr>
          <w:p w14:paraId="4366909D" w14:textId="77777777" w:rsidR="00BC771B" w:rsidRPr="003E776D" w:rsidRDefault="00BC771B" w:rsidP="00BC771B">
            <w:pPr>
              <w:suppressAutoHyphens/>
              <w:snapToGrid w:val="0"/>
              <w:spacing w:after="0" w:line="240" w:lineRule="auto"/>
              <w:jc w:val="center"/>
              <w:rPr>
                <w:rFonts w:ascii="Garamond" w:eastAsia="Times New Roman" w:hAnsi="Garamond" w:cs="Times New Roman"/>
                <w:b/>
                <w:bCs/>
                <w:lang w:eastAsia="ar-SA"/>
              </w:rPr>
            </w:pPr>
            <w:r w:rsidRPr="003E776D">
              <w:rPr>
                <w:rFonts w:ascii="Garamond" w:eastAsia="Times New Roman" w:hAnsi="Garamond" w:cs="Times New Roman"/>
                <w:b/>
                <w:bCs/>
                <w:lang w:eastAsia="ar-SA"/>
              </w:rPr>
              <w:t>LP</w:t>
            </w:r>
          </w:p>
        </w:tc>
        <w:tc>
          <w:tcPr>
            <w:tcW w:w="7513" w:type="dxa"/>
            <w:tcBorders>
              <w:top w:val="single" w:sz="4" w:space="0" w:color="000000"/>
              <w:left w:val="single" w:sz="4" w:space="0" w:color="000000"/>
              <w:bottom w:val="single" w:sz="4" w:space="0" w:color="000000"/>
            </w:tcBorders>
            <w:shd w:val="clear" w:color="auto" w:fill="auto"/>
            <w:vAlign w:val="center"/>
          </w:tcPr>
          <w:p w14:paraId="50C6A5EF" w14:textId="77777777" w:rsidR="00BC771B" w:rsidRPr="003E776D" w:rsidRDefault="00BC771B" w:rsidP="00BC771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3E776D">
              <w:rPr>
                <w:rFonts w:ascii="Garamond" w:eastAsia="Times New Roman" w:hAnsi="Garamond" w:cs="Times New Roman"/>
                <w:b/>
                <w:bCs/>
                <w:lang w:eastAsia="ar-SA"/>
              </w:rPr>
              <w:t>PARAMETR</w:t>
            </w:r>
          </w:p>
        </w:tc>
        <w:tc>
          <w:tcPr>
            <w:tcW w:w="1984" w:type="dxa"/>
            <w:tcBorders>
              <w:top w:val="single" w:sz="4" w:space="0" w:color="000000"/>
              <w:left w:val="single" w:sz="4" w:space="0" w:color="000000"/>
              <w:bottom w:val="single" w:sz="4" w:space="0" w:color="000000"/>
            </w:tcBorders>
            <w:shd w:val="clear" w:color="auto" w:fill="auto"/>
            <w:vAlign w:val="center"/>
          </w:tcPr>
          <w:p w14:paraId="6FD8A5ED" w14:textId="77777777" w:rsidR="00BC771B" w:rsidRPr="003E776D" w:rsidRDefault="00BC771B" w:rsidP="00BC771B">
            <w:pPr>
              <w:suppressAutoHyphens/>
              <w:snapToGrid w:val="0"/>
              <w:spacing w:after="0" w:line="240" w:lineRule="auto"/>
              <w:jc w:val="center"/>
              <w:rPr>
                <w:rFonts w:ascii="Garamond" w:eastAsia="Times New Roman" w:hAnsi="Garamond" w:cs="Times New Roman"/>
                <w:b/>
                <w:bCs/>
                <w:lang w:eastAsia="ar-SA"/>
              </w:rPr>
            </w:pPr>
            <w:r w:rsidRPr="003E776D">
              <w:rPr>
                <w:rFonts w:ascii="Garamond" w:eastAsia="Times New Roman" w:hAnsi="Garamond" w:cs="Times New Roman"/>
                <w:b/>
                <w:bCs/>
                <w:lang w:eastAsia="ar-SA"/>
              </w:rPr>
              <w:t>PARAMETR WYMAGANY</w:t>
            </w:r>
          </w:p>
        </w:tc>
        <w:tc>
          <w:tcPr>
            <w:tcW w:w="2269" w:type="dxa"/>
            <w:tcBorders>
              <w:top w:val="single" w:sz="4" w:space="0" w:color="000000"/>
              <w:left w:val="single" w:sz="4" w:space="0" w:color="000000"/>
              <w:bottom w:val="single" w:sz="4" w:space="0" w:color="000000"/>
            </w:tcBorders>
            <w:shd w:val="clear" w:color="auto" w:fill="auto"/>
            <w:vAlign w:val="center"/>
          </w:tcPr>
          <w:p w14:paraId="656268B6" w14:textId="77777777" w:rsidR="00BC771B" w:rsidRPr="003E776D" w:rsidRDefault="00BC771B" w:rsidP="00BC771B">
            <w:pPr>
              <w:suppressAutoHyphens/>
              <w:snapToGrid w:val="0"/>
              <w:spacing w:after="0" w:line="240" w:lineRule="auto"/>
              <w:jc w:val="center"/>
              <w:rPr>
                <w:rFonts w:ascii="Garamond" w:eastAsia="Times New Roman" w:hAnsi="Garamond" w:cs="Times New Roman"/>
                <w:b/>
                <w:bCs/>
                <w:lang w:eastAsia="ar-SA"/>
              </w:rPr>
            </w:pPr>
            <w:r w:rsidRPr="003E776D">
              <w:rPr>
                <w:rFonts w:ascii="Garamond" w:eastAsia="Times New Roman" w:hAnsi="Garamond" w:cs="Times New Roman"/>
                <w:b/>
                <w:bCs/>
                <w:lang w:eastAsia="ar-SA"/>
              </w:rPr>
              <w:t>PARAMETR OFEROWANY</w:t>
            </w:r>
          </w:p>
        </w:tc>
        <w:tc>
          <w:tcPr>
            <w:tcW w:w="2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57F273" w14:textId="77777777" w:rsidR="00BC771B" w:rsidRPr="003E776D" w:rsidRDefault="00BC771B" w:rsidP="00BC771B">
            <w:pPr>
              <w:suppressAutoHyphens/>
              <w:snapToGrid w:val="0"/>
              <w:spacing w:after="0" w:line="240" w:lineRule="auto"/>
              <w:jc w:val="center"/>
              <w:rPr>
                <w:rFonts w:ascii="Garamond" w:eastAsia="Times New Roman" w:hAnsi="Garamond" w:cs="Times New Roman"/>
                <w:b/>
                <w:bCs/>
                <w:lang w:eastAsia="ar-SA"/>
              </w:rPr>
            </w:pPr>
            <w:r w:rsidRPr="003E776D">
              <w:rPr>
                <w:rFonts w:ascii="Garamond" w:eastAsia="Times New Roman" w:hAnsi="Garamond" w:cs="Times New Roman"/>
                <w:b/>
                <w:bCs/>
                <w:lang w:eastAsia="ar-SA"/>
              </w:rPr>
              <w:t>SPOSÓB OCENY</w:t>
            </w:r>
          </w:p>
        </w:tc>
      </w:tr>
      <w:tr w:rsidR="00080785" w:rsidRPr="003E776D" w14:paraId="023EE1DE" w14:textId="77777777" w:rsidTr="004A2574">
        <w:tc>
          <w:tcPr>
            <w:tcW w:w="568" w:type="dxa"/>
            <w:tcBorders>
              <w:top w:val="single" w:sz="4" w:space="0" w:color="000000"/>
              <w:left w:val="single" w:sz="4" w:space="0" w:color="000000"/>
              <w:bottom w:val="single" w:sz="4" w:space="0" w:color="000000"/>
            </w:tcBorders>
            <w:shd w:val="clear" w:color="auto" w:fill="auto"/>
          </w:tcPr>
          <w:p w14:paraId="4B6675EE" w14:textId="77777777" w:rsidR="00080785" w:rsidRPr="003E776D" w:rsidRDefault="00080785" w:rsidP="006B169A">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7513" w:type="dxa"/>
            <w:tcBorders>
              <w:top w:val="single" w:sz="4" w:space="0" w:color="000000"/>
              <w:left w:val="single" w:sz="4" w:space="0" w:color="000000"/>
              <w:bottom w:val="single" w:sz="4" w:space="0" w:color="000000"/>
            </w:tcBorders>
            <w:shd w:val="clear" w:color="auto" w:fill="auto"/>
            <w:vAlign w:val="center"/>
          </w:tcPr>
          <w:p w14:paraId="34C707C6" w14:textId="5C4054CF" w:rsidR="00080785" w:rsidRPr="003E776D" w:rsidRDefault="00080785" w:rsidP="00527E5C">
            <w:pPr>
              <w:snapToGrid w:val="0"/>
              <w:spacing w:before="60" w:after="60" w:line="240" w:lineRule="auto"/>
              <w:jc w:val="both"/>
              <w:rPr>
                <w:rFonts w:ascii="Garamond" w:hAnsi="Garamond" w:cs="Times New Roman"/>
                <w:color w:val="000000" w:themeColor="text1"/>
              </w:rPr>
            </w:pPr>
            <w:r w:rsidRPr="003E776D">
              <w:rPr>
                <w:rFonts w:ascii="Garamond" w:hAnsi="Garamond" w:cs="Times New Roman"/>
                <w:color w:val="000000" w:themeColor="text1"/>
              </w:rPr>
              <w:t>Okres gwarancji [liczba miesięcy]</w:t>
            </w:r>
          </w:p>
          <w:p w14:paraId="52820860" w14:textId="77777777" w:rsidR="00080785" w:rsidRPr="003E776D" w:rsidRDefault="00080785" w:rsidP="00527E5C">
            <w:pPr>
              <w:spacing w:before="60" w:after="60" w:line="240" w:lineRule="auto"/>
              <w:jc w:val="both"/>
              <w:rPr>
                <w:rFonts w:ascii="Garamond" w:hAnsi="Garamond" w:cs="Times New Roman"/>
                <w:iCs/>
                <w:color w:val="000000" w:themeColor="text1"/>
              </w:rPr>
            </w:pPr>
            <w:r w:rsidRPr="003E776D">
              <w:rPr>
                <w:rFonts w:ascii="Garamond" w:hAnsi="Garamond" w:cs="Times New Roman"/>
                <w:color w:val="000000" w:themeColor="text1"/>
              </w:rPr>
              <w:t>UWAGA - należy podać pełną liczbę miesięcy. Wartości ułamkowe będą przy ocenie zaokrąglane w dół – do pełnych miesięcy. Zamawiający zastrzega, że okres rękojmi musi być równy okresowi gwarancji. Zamawiający zastrzega, że górną granicą punktacji gwarancji będzie 5 lat.</w:t>
            </w:r>
          </w:p>
        </w:tc>
        <w:tc>
          <w:tcPr>
            <w:tcW w:w="1984" w:type="dxa"/>
            <w:tcBorders>
              <w:top w:val="single" w:sz="4" w:space="0" w:color="000000"/>
              <w:left w:val="single" w:sz="4" w:space="0" w:color="000000"/>
              <w:bottom w:val="single" w:sz="4" w:space="0" w:color="000000"/>
            </w:tcBorders>
            <w:shd w:val="clear" w:color="auto" w:fill="auto"/>
            <w:vAlign w:val="center"/>
          </w:tcPr>
          <w:p w14:paraId="618835B9" w14:textId="77777777" w:rsidR="00080785" w:rsidRPr="003E776D" w:rsidRDefault="00080785" w:rsidP="00527E5C">
            <w:pPr>
              <w:suppressAutoHyphens/>
              <w:snapToGrid w:val="0"/>
              <w:spacing w:after="1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&gt;= 24</w:t>
            </w:r>
          </w:p>
        </w:tc>
        <w:tc>
          <w:tcPr>
            <w:tcW w:w="2269" w:type="dxa"/>
            <w:tcBorders>
              <w:top w:val="single" w:sz="4" w:space="0" w:color="000000"/>
              <w:left w:val="single" w:sz="4" w:space="0" w:color="000000"/>
              <w:bottom w:val="single" w:sz="4" w:space="0" w:color="000000"/>
            </w:tcBorders>
            <w:shd w:val="clear" w:color="auto" w:fill="auto"/>
            <w:vAlign w:val="center"/>
          </w:tcPr>
          <w:p w14:paraId="4181D4CC" w14:textId="77777777" w:rsidR="00080785" w:rsidRPr="003E776D" w:rsidRDefault="00080785" w:rsidP="00527E5C">
            <w:pPr>
              <w:suppressAutoHyphens/>
              <w:snapToGrid w:val="0"/>
              <w:spacing w:after="0" w:line="240" w:lineRule="auto"/>
              <w:jc w:val="center"/>
              <w:rPr>
                <w:rFonts w:ascii="Garamond" w:eastAsia="Times New Roman" w:hAnsi="Garamond" w:cs="Times New Roman"/>
                <w:lang w:eastAsia="ar-SA"/>
              </w:rPr>
            </w:pPr>
          </w:p>
        </w:tc>
        <w:tc>
          <w:tcPr>
            <w:tcW w:w="2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CD60BD" w14:textId="77777777" w:rsidR="00080785" w:rsidRPr="003E776D" w:rsidRDefault="00080785" w:rsidP="00527E5C">
            <w:pPr>
              <w:suppressAutoHyphens/>
              <w:spacing w:after="0" w:line="240" w:lineRule="auto"/>
              <w:jc w:val="center"/>
              <w:rPr>
                <w:rFonts w:ascii="Garamond" w:eastAsia="Times New Roman" w:hAnsi="Garamond" w:cs="Times New Roman"/>
                <w:bCs/>
                <w:lang w:eastAsia="ar-SA"/>
              </w:rPr>
            </w:pPr>
            <w:r w:rsidRPr="003E776D">
              <w:rPr>
                <w:rFonts w:ascii="Garamond" w:eastAsia="Times New Roman" w:hAnsi="Garamond" w:cs="Times New Roman"/>
                <w:bCs/>
                <w:lang w:eastAsia="ar-SA"/>
              </w:rPr>
              <w:t>najdłuższy okres – 10 pkt.,</w:t>
            </w:r>
          </w:p>
          <w:p w14:paraId="5E050933" w14:textId="77777777" w:rsidR="00080785" w:rsidRPr="003E776D" w:rsidRDefault="00080785" w:rsidP="00527E5C">
            <w:pPr>
              <w:suppressAutoHyphens/>
              <w:snapToGrid w:val="0"/>
              <w:spacing w:after="0" w:line="240" w:lineRule="auto"/>
              <w:jc w:val="center"/>
              <w:rPr>
                <w:rFonts w:ascii="Garamond" w:eastAsia="Times New Roman" w:hAnsi="Garamond" w:cs="Times New Roman"/>
                <w:lang w:eastAsia="ar-SA"/>
              </w:rPr>
            </w:pPr>
            <w:r w:rsidRPr="003E776D">
              <w:rPr>
                <w:rFonts w:ascii="Garamond" w:eastAsia="Times New Roman" w:hAnsi="Garamond" w:cs="Times New Roman"/>
                <w:bCs/>
                <w:lang w:eastAsia="ar-SA"/>
              </w:rPr>
              <w:t>inne – proporcjonalnie mniej (względem najdłuższej zaoferowanej gwarancji)</w:t>
            </w:r>
          </w:p>
        </w:tc>
      </w:tr>
      <w:tr w:rsidR="00966E35" w:rsidRPr="003E776D" w14:paraId="6D082989" w14:textId="77777777" w:rsidTr="004A2574">
        <w:tc>
          <w:tcPr>
            <w:tcW w:w="568" w:type="dxa"/>
            <w:tcBorders>
              <w:left w:val="single" w:sz="4" w:space="0" w:color="000000"/>
              <w:bottom w:val="single" w:sz="4" w:space="0" w:color="000000"/>
            </w:tcBorders>
            <w:shd w:val="clear" w:color="auto" w:fill="auto"/>
          </w:tcPr>
          <w:p w14:paraId="416BAA2F" w14:textId="77777777" w:rsidR="00966E35" w:rsidRPr="003E776D" w:rsidRDefault="00966E35" w:rsidP="006B169A">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7513" w:type="dxa"/>
            <w:tcBorders>
              <w:left w:val="single" w:sz="4" w:space="0" w:color="000000"/>
              <w:bottom w:val="single" w:sz="4" w:space="0" w:color="000000"/>
            </w:tcBorders>
            <w:shd w:val="clear" w:color="auto" w:fill="auto"/>
            <w:vAlign w:val="center"/>
          </w:tcPr>
          <w:p w14:paraId="5A6CB12E" w14:textId="77777777" w:rsidR="00966E35" w:rsidRPr="003E776D" w:rsidRDefault="00966E35" w:rsidP="006B169A">
            <w:pPr>
              <w:snapToGrid w:val="0"/>
              <w:spacing w:before="60" w:after="60" w:line="240" w:lineRule="auto"/>
              <w:jc w:val="both"/>
              <w:rPr>
                <w:rFonts w:ascii="Garamond" w:hAnsi="Garamond" w:cs="Times New Roman"/>
                <w:color w:val="000000" w:themeColor="text1"/>
              </w:rPr>
            </w:pPr>
            <w:r w:rsidRPr="003E776D">
              <w:rPr>
                <w:rFonts w:ascii="Garamond" w:hAnsi="Garamond" w:cs="Times New Roman"/>
                <w:color w:val="000000" w:themeColor="text1"/>
              </w:rPr>
              <w:t xml:space="preserve">Gwarancja produkcji części zamiennych [liczba lat] – min. 8 </w:t>
            </w:r>
          </w:p>
        </w:tc>
        <w:tc>
          <w:tcPr>
            <w:tcW w:w="1984" w:type="dxa"/>
            <w:tcBorders>
              <w:left w:val="single" w:sz="4" w:space="0" w:color="000000"/>
              <w:bottom w:val="single" w:sz="4" w:space="0" w:color="000000"/>
            </w:tcBorders>
            <w:shd w:val="clear" w:color="auto" w:fill="auto"/>
            <w:vAlign w:val="center"/>
          </w:tcPr>
          <w:p w14:paraId="16D615F8" w14:textId="77777777" w:rsidR="00966E35" w:rsidRPr="003E776D" w:rsidRDefault="004A2574" w:rsidP="00BC771B">
            <w:pPr>
              <w:suppressAutoHyphens/>
              <w:snapToGrid w:val="0"/>
              <w:spacing w:after="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T</w:t>
            </w:r>
            <w:r w:rsidR="00B866E3" w:rsidRPr="003E776D">
              <w:rPr>
                <w:rFonts w:ascii="Garamond" w:eastAsia="Times New Roman" w:hAnsi="Garamond" w:cs="Times New Roman"/>
                <w:lang w:eastAsia="ar-SA"/>
              </w:rPr>
              <w:t>ak</w:t>
            </w:r>
            <w:r>
              <w:rPr>
                <w:rFonts w:ascii="Garamond" w:eastAsia="Times New Roman" w:hAnsi="Garamond" w:cs="Times New Roman"/>
                <w:lang w:eastAsia="ar-SA"/>
              </w:rPr>
              <w:t>, podać</w:t>
            </w:r>
          </w:p>
        </w:tc>
        <w:tc>
          <w:tcPr>
            <w:tcW w:w="2269" w:type="dxa"/>
            <w:tcBorders>
              <w:left w:val="single" w:sz="4" w:space="0" w:color="000000"/>
              <w:bottom w:val="single" w:sz="4" w:space="0" w:color="000000"/>
            </w:tcBorders>
            <w:shd w:val="clear" w:color="auto" w:fill="auto"/>
          </w:tcPr>
          <w:p w14:paraId="2E157FEB" w14:textId="77777777" w:rsidR="00966E35" w:rsidRPr="003E776D" w:rsidRDefault="00966E35" w:rsidP="00BC771B">
            <w:pPr>
              <w:suppressAutoHyphens/>
              <w:snapToGrid w:val="0"/>
              <w:spacing w:after="0" w:line="240" w:lineRule="auto"/>
              <w:rPr>
                <w:rFonts w:ascii="Garamond" w:eastAsia="Times New Roman" w:hAnsi="Garamond" w:cs="Times New Roman"/>
                <w:lang w:eastAsia="ar-SA"/>
              </w:rPr>
            </w:pPr>
          </w:p>
        </w:tc>
        <w:tc>
          <w:tcPr>
            <w:tcW w:w="2334" w:type="dxa"/>
            <w:tcBorders>
              <w:left w:val="single" w:sz="4" w:space="0" w:color="000000"/>
              <w:bottom w:val="single" w:sz="4" w:space="0" w:color="000000"/>
              <w:right w:val="single" w:sz="4" w:space="0" w:color="000000"/>
            </w:tcBorders>
            <w:shd w:val="clear" w:color="auto" w:fill="auto"/>
            <w:vAlign w:val="center"/>
          </w:tcPr>
          <w:p w14:paraId="09D93663" w14:textId="77777777" w:rsidR="00966E35" w:rsidRPr="003E776D" w:rsidRDefault="00B866E3" w:rsidP="00BC771B">
            <w:pPr>
              <w:suppressAutoHyphens/>
              <w:snapToGrid w:val="0"/>
              <w:spacing w:after="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966E35" w:rsidRPr="003E776D" w14:paraId="0232C104" w14:textId="77777777" w:rsidTr="004A2574">
        <w:tc>
          <w:tcPr>
            <w:tcW w:w="568" w:type="dxa"/>
            <w:tcBorders>
              <w:top w:val="single" w:sz="4" w:space="0" w:color="000000"/>
              <w:left w:val="single" w:sz="4" w:space="0" w:color="000000"/>
              <w:bottom w:val="single" w:sz="4" w:space="0" w:color="000000"/>
            </w:tcBorders>
            <w:shd w:val="clear" w:color="auto" w:fill="auto"/>
          </w:tcPr>
          <w:p w14:paraId="6D2E6819" w14:textId="77777777" w:rsidR="00966E35" w:rsidRPr="003E776D" w:rsidRDefault="00966E35" w:rsidP="006B169A">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7513" w:type="dxa"/>
            <w:tcBorders>
              <w:top w:val="single" w:sz="4" w:space="0" w:color="000000"/>
              <w:left w:val="single" w:sz="4" w:space="0" w:color="000000"/>
              <w:bottom w:val="single" w:sz="4" w:space="0" w:color="000000"/>
            </w:tcBorders>
            <w:shd w:val="clear" w:color="auto" w:fill="auto"/>
            <w:vAlign w:val="center"/>
          </w:tcPr>
          <w:p w14:paraId="285C86B0" w14:textId="77777777" w:rsidR="00966E35" w:rsidRPr="003E776D" w:rsidRDefault="00966E35" w:rsidP="006B169A">
            <w:pPr>
              <w:tabs>
                <w:tab w:val="left" w:pos="0"/>
              </w:tabs>
              <w:snapToGrid w:val="0"/>
              <w:spacing w:before="60" w:after="60" w:line="240" w:lineRule="auto"/>
              <w:jc w:val="both"/>
              <w:rPr>
                <w:rFonts w:ascii="Garamond" w:hAnsi="Garamond" w:cs="Times New Roman"/>
                <w:color w:val="000000" w:themeColor="text1"/>
              </w:rPr>
            </w:pPr>
            <w:r w:rsidRPr="003E776D">
              <w:rPr>
                <w:rFonts w:ascii="Garamond" w:hAnsi="Garamond" w:cs="Times New Roman"/>
                <w:color w:val="000000" w:themeColor="text1"/>
              </w:rPr>
              <w:t>Przedłużenie okresu gwarancji o każdy dzień trwającej naprawy</w:t>
            </w:r>
          </w:p>
        </w:tc>
        <w:tc>
          <w:tcPr>
            <w:tcW w:w="1984" w:type="dxa"/>
            <w:tcBorders>
              <w:top w:val="single" w:sz="4" w:space="0" w:color="000000"/>
              <w:left w:val="single" w:sz="4" w:space="0" w:color="000000"/>
              <w:bottom w:val="single" w:sz="4" w:space="0" w:color="000000"/>
            </w:tcBorders>
            <w:shd w:val="clear" w:color="auto" w:fill="auto"/>
            <w:vAlign w:val="center"/>
          </w:tcPr>
          <w:p w14:paraId="00A7CE4E" w14:textId="77777777" w:rsidR="00966E35" w:rsidRPr="003E776D" w:rsidRDefault="00966E35" w:rsidP="00BC771B">
            <w:pPr>
              <w:suppressAutoHyphens/>
              <w:snapToGrid w:val="0"/>
              <w:spacing w:after="16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tak</w:t>
            </w:r>
          </w:p>
        </w:tc>
        <w:tc>
          <w:tcPr>
            <w:tcW w:w="2269" w:type="dxa"/>
            <w:tcBorders>
              <w:top w:val="single" w:sz="4" w:space="0" w:color="000000"/>
              <w:left w:val="single" w:sz="4" w:space="0" w:color="000000"/>
              <w:bottom w:val="single" w:sz="4" w:space="0" w:color="000000"/>
            </w:tcBorders>
            <w:shd w:val="clear" w:color="auto" w:fill="auto"/>
          </w:tcPr>
          <w:p w14:paraId="40A23AF0" w14:textId="77777777" w:rsidR="00966E35" w:rsidRPr="003E776D" w:rsidRDefault="00966E35" w:rsidP="00BC771B">
            <w:pPr>
              <w:suppressAutoHyphens/>
              <w:autoSpaceDE w:val="0"/>
              <w:snapToGrid w:val="0"/>
              <w:spacing w:after="0" w:line="240" w:lineRule="auto"/>
              <w:rPr>
                <w:rFonts w:ascii="Garamond" w:eastAsia="Times New Roman" w:hAnsi="Garamond" w:cs="Times New Roman"/>
                <w:lang w:eastAsia="ar-SA"/>
              </w:rPr>
            </w:pPr>
          </w:p>
        </w:tc>
        <w:tc>
          <w:tcPr>
            <w:tcW w:w="2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BBD04C" w14:textId="77777777" w:rsidR="00966E35" w:rsidRPr="003E776D" w:rsidRDefault="00966E35" w:rsidP="00BC771B">
            <w:pPr>
              <w:suppressAutoHyphens/>
              <w:snapToGrid w:val="0"/>
              <w:spacing w:after="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966E35" w:rsidRPr="003E776D" w14:paraId="2F851D16" w14:textId="77777777" w:rsidTr="004A2574">
        <w:tc>
          <w:tcPr>
            <w:tcW w:w="568" w:type="dxa"/>
            <w:tcBorders>
              <w:top w:val="single" w:sz="4" w:space="0" w:color="000000"/>
              <w:left w:val="single" w:sz="4" w:space="0" w:color="000000"/>
              <w:bottom w:val="single" w:sz="4" w:space="0" w:color="000000"/>
            </w:tcBorders>
            <w:shd w:val="clear" w:color="auto" w:fill="auto"/>
            <w:vAlign w:val="center"/>
          </w:tcPr>
          <w:p w14:paraId="70235BEA" w14:textId="77777777" w:rsidR="00966E35" w:rsidRPr="003E776D" w:rsidRDefault="00966E35" w:rsidP="006B169A">
            <w:pPr>
              <w:pStyle w:val="Akapitzlist"/>
              <w:numPr>
                <w:ilvl w:val="0"/>
                <w:numId w:val="31"/>
              </w:numPr>
              <w:suppressAutoHyphens/>
              <w:snapToGrid w:val="0"/>
              <w:spacing w:after="0" w:line="240" w:lineRule="auto"/>
              <w:ind w:hanging="645"/>
              <w:rPr>
                <w:rFonts w:ascii="Garamond" w:eastAsia="Times New Roman" w:hAnsi="Garamond"/>
                <w:lang w:eastAsia="ar-SA"/>
              </w:rPr>
            </w:pPr>
          </w:p>
        </w:tc>
        <w:tc>
          <w:tcPr>
            <w:tcW w:w="7513" w:type="dxa"/>
            <w:tcBorders>
              <w:top w:val="single" w:sz="4" w:space="0" w:color="000000"/>
              <w:left w:val="single" w:sz="4" w:space="0" w:color="000000"/>
              <w:bottom w:val="single" w:sz="4" w:space="0" w:color="000000"/>
            </w:tcBorders>
            <w:shd w:val="clear" w:color="auto" w:fill="auto"/>
          </w:tcPr>
          <w:p w14:paraId="178A1952" w14:textId="77777777" w:rsidR="00966E35" w:rsidRPr="003E776D" w:rsidRDefault="00966E35" w:rsidP="006B169A">
            <w:pPr>
              <w:suppressAutoHyphens/>
              <w:snapToGrid w:val="0"/>
              <w:spacing w:before="60" w:after="60" w:line="240" w:lineRule="auto"/>
              <w:rPr>
                <w:rFonts w:ascii="Garamond" w:eastAsia="Times New Roman" w:hAnsi="Garamond" w:cs="Times New Roman"/>
                <w:lang w:eastAsia="ar-SA"/>
              </w:rPr>
            </w:pPr>
            <w:r w:rsidRPr="003E776D">
              <w:rPr>
                <w:rFonts w:ascii="Garamond" w:eastAsia="Times New Roman" w:hAnsi="Garamond" w:cs="Times New Roman"/>
                <w:lang w:eastAsia="ar-SA"/>
              </w:rPr>
              <w:t>Ilość przeglądów okresowych koniecznych do wykonywania po upływie okresu gwarancyjnego w celu zapewnienia sprawnej pracy aparatu (w okresie 1 roku)</w:t>
            </w:r>
          </w:p>
        </w:tc>
        <w:tc>
          <w:tcPr>
            <w:tcW w:w="1984" w:type="dxa"/>
            <w:tcBorders>
              <w:top w:val="single" w:sz="4" w:space="0" w:color="000000"/>
              <w:left w:val="single" w:sz="4" w:space="0" w:color="000000"/>
              <w:bottom w:val="single" w:sz="4" w:space="0" w:color="000000"/>
            </w:tcBorders>
            <w:shd w:val="clear" w:color="auto" w:fill="auto"/>
            <w:vAlign w:val="center"/>
          </w:tcPr>
          <w:p w14:paraId="27FA2C31" w14:textId="77777777" w:rsidR="00966E35" w:rsidRPr="003E776D" w:rsidRDefault="00966E35" w:rsidP="00BC771B">
            <w:pPr>
              <w:suppressAutoHyphens/>
              <w:snapToGrid w:val="0"/>
              <w:spacing w:after="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podać</w:t>
            </w:r>
          </w:p>
        </w:tc>
        <w:tc>
          <w:tcPr>
            <w:tcW w:w="2269" w:type="dxa"/>
            <w:tcBorders>
              <w:top w:val="single" w:sz="4" w:space="0" w:color="000000"/>
              <w:left w:val="single" w:sz="4" w:space="0" w:color="000000"/>
              <w:bottom w:val="single" w:sz="4" w:space="0" w:color="000000"/>
            </w:tcBorders>
            <w:shd w:val="clear" w:color="auto" w:fill="auto"/>
            <w:vAlign w:val="center"/>
          </w:tcPr>
          <w:p w14:paraId="437E1FA1" w14:textId="77777777" w:rsidR="00966E35" w:rsidRPr="003E776D" w:rsidRDefault="00966E35" w:rsidP="00BC771B">
            <w:pPr>
              <w:suppressAutoHyphens/>
              <w:snapToGrid w:val="0"/>
              <w:spacing w:after="0" w:line="240" w:lineRule="auto"/>
              <w:rPr>
                <w:rFonts w:ascii="Garamond" w:eastAsia="Times New Roman" w:hAnsi="Garamond" w:cs="Times New Roman"/>
                <w:lang w:eastAsia="ar-SA"/>
              </w:rPr>
            </w:pPr>
          </w:p>
        </w:tc>
        <w:tc>
          <w:tcPr>
            <w:tcW w:w="2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90366F" w14:textId="77777777" w:rsidR="00966E35" w:rsidRPr="003E776D" w:rsidRDefault="00966E35" w:rsidP="00BC771B">
            <w:pPr>
              <w:suppressAutoHyphens/>
              <w:snapToGrid w:val="0"/>
              <w:spacing w:after="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jeden – 5 pkt, więcej – 0 pkt</w:t>
            </w:r>
          </w:p>
        </w:tc>
      </w:tr>
    </w:tbl>
    <w:p w14:paraId="20B9A9E3" w14:textId="77777777" w:rsidR="00B10544" w:rsidRPr="003E776D" w:rsidRDefault="00B10544" w:rsidP="004A2574">
      <w:pPr>
        <w:spacing w:after="0"/>
        <w:rPr>
          <w:rFonts w:ascii="Garamond" w:eastAsia="Times New Roman" w:hAnsi="Garamond" w:cs="Times New Roman"/>
          <w:b/>
          <w:lang w:eastAsia="ar-SA"/>
        </w:rPr>
      </w:pPr>
    </w:p>
    <w:p w14:paraId="0DB73B97" w14:textId="77777777" w:rsidR="00BC771B" w:rsidRPr="003E776D" w:rsidRDefault="004A2574" w:rsidP="006A1742">
      <w:pPr>
        <w:jc w:val="center"/>
        <w:rPr>
          <w:rFonts w:ascii="Garamond" w:eastAsia="Times New Roman" w:hAnsi="Garamond" w:cs="Times New Roman"/>
          <w:b/>
          <w:lang w:eastAsia="ar-SA"/>
        </w:rPr>
      </w:pPr>
      <w:r w:rsidRPr="003E776D">
        <w:rPr>
          <w:rFonts w:ascii="Garamond" w:eastAsia="Times New Roman" w:hAnsi="Garamond" w:cs="Times New Roman"/>
          <w:b/>
          <w:lang w:eastAsia="ar-SA"/>
        </w:rPr>
        <w:t>WARUNKI SERWISU</w:t>
      </w:r>
    </w:p>
    <w:tbl>
      <w:tblPr>
        <w:tblW w:w="14618" w:type="dxa"/>
        <w:tblInd w:w="-356" w:type="dxa"/>
        <w:tblLayout w:type="fixed"/>
        <w:tblCellMar>
          <w:left w:w="70" w:type="dxa"/>
          <w:right w:w="70" w:type="dxa"/>
        </w:tblCellMar>
        <w:tblLook w:val="0000" w:firstRow="0" w:lastRow="0" w:firstColumn="0" w:lastColumn="0" w:noHBand="0" w:noVBand="0"/>
      </w:tblPr>
      <w:tblGrid>
        <w:gridCol w:w="568"/>
        <w:gridCol w:w="7513"/>
        <w:gridCol w:w="1984"/>
        <w:gridCol w:w="2268"/>
        <w:gridCol w:w="2270"/>
        <w:gridCol w:w="15"/>
      </w:tblGrid>
      <w:tr w:rsidR="00BC771B" w:rsidRPr="003E776D" w14:paraId="0394AAF5" w14:textId="77777777" w:rsidTr="00596F5D">
        <w:trPr>
          <w:gridAfter w:val="1"/>
          <w:wAfter w:w="15" w:type="dxa"/>
        </w:trPr>
        <w:tc>
          <w:tcPr>
            <w:tcW w:w="568" w:type="dxa"/>
            <w:tcBorders>
              <w:top w:val="single" w:sz="4" w:space="0" w:color="000000"/>
              <w:left w:val="single" w:sz="4" w:space="0" w:color="000000"/>
              <w:bottom w:val="single" w:sz="4" w:space="0" w:color="000000"/>
            </w:tcBorders>
            <w:shd w:val="clear" w:color="auto" w:fill="auto"/>
            <w:vAlign w:val="center"/>
          </w:tcPr>
          <w:p w14:paraId="4975C654" w14:textId="77777777" w:rsidR="00BC771B" w:rsidRPr="003E776D" w:rsidRDefault="00BC771B" w:rsidP="00BC771B">
            <w:pPr>
              <w:suppressAutoHyphens/>
              <w:snapToGrid w:val="0"/>
              <w:spacing w:after="0" w:line="240" w:lineRule="auto"/>
              <w:jc w:val="center"/>
              <w:rPr>
                <w:rFonts w:ascii="Garamond" w:eastAsia="Times New Roman" w:hAnsi="Garamond" w:cs="Times New Roman"/>
                <w:b/>
                <w:bCs/>
                <w:lang w:eastAsia="ar-SA"/>
              </w:rPr>
            </w:pPr>
            <w:r w:rsidRPr="003E776D">
              <w:rPr>
                <w:rFonts w:ascii="Garamond" w:eastAsia="Times New Roman" w:hAnsi="Garamond" w:cs="Times New Roman"/>
                <w:b/>
                <w:bCs/>
                <w:lang w:eastAsia="ar-SA"/>
              </w:rPr>
              <w:t>LP</w:t>
            </w:r>
          </w:p>
        </w:tc>
        <w:tc>
          <w:tcPr>
            <w:tcW w:w="7513" w:type="dxa"/>
            <w:tcBorders>
              <w:top w:val="single" w:sz="4" w:space="0" w:color="000000"/>
              <w:left w:val="single" w:sz="4" w:space="0" w:color="000000"/>
              <w:bottom w:val="single" w:sz="4" w:space="0" w:color="000000"/>
            </w:tcBorders>
            <w:shd w:val="clear" w:color="auto" w:fill="auto"/>
            <w:vAlign w:val="center"/>
          </w:tcPr>
          <w:p w14:paraId="46466061" w14:textId="77777777" w:rsidR="00BC771B" w:rsidRPr="003E776D" w:rsidRDefault="00BC771B" w:rsidP="00BC771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3E776D">
              <w:rPr>
                <w:rFonts w:ascii="Garamond" w:eastAsia="Times New Roman" w:hAnsi="Garamond" w:cs="Times New Roman"/>
                <w:b/>
                <w:bCs/>
                <w:lang w:eastAsia="ar-SA"/>
              </w:rPr>
              <w:t>PARAMETR</w:t>
            </w:r>
          </w:p>
        </w:tc>
        <w:tc>
          <w:tcPr>
            <w:tcW w:w="1984" w:type="dxa"/>
            <w:tcBorders>
              <w:top w:val="single" w:sz="4" w:space="0" w:color="000000"/>
              <w:left w:val="single" w:sz="4" w:space="0" w:color="000000"/>
              <w:bottom w:val="single" w:sz="4" w:space="0" w:color="000000"/>
            </w:tcBorders>
            <w:shd w:val="clear" w:color="auto" w:fill="auto"/>
            <w:vAlign w:val="center"/>
          </w:tcPr>
          <w:p w14:paraId="14EC373E" w14:textId="77777777" w:rsidR="00BC771B" w:rsidRPr="003E776D" w:rsidRDefault="00BC771B" w:rsidP="00BC771B">
            <w:pPr>
              <w:suppressAutoHyphens/>
              <w:snapToGrid w:val="0"/>
              <w:spacing w:after="0" w:line="240" w:lineRule="auto"/>
              <w:jc w:val="center"/>
              <w:rPr>
                <w:rFonts w:ascii="Garamond" w:eastAsia="Times New Roman" w:hAnsi="Garamond" w:cs="Times New Roman"/>
                <w:b/>
                <w:bCs/>
                <w:lang w:eastAsia="ar-SA"/>
              </w:rPr>
            </w:pPr>
            <w:r w:rsidRPr="003E776D">
              <w:rPr>
                <w:rFonts w:ascii="Garamond" w:eastAsia="Times New Roman" w:hAnsi="Garamond" w:cs="Times New Roman"/>
                <w:b/>
                <w:bCs/>
                <w:lang w:eastAsia="ar-SA"/>
              </w:rPr>
              <w:t>PARAMETR WYMAGANY</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0FFC5F" w14:textId="77777777" w:rsidR="00BC771B" w:rsidRPr="003E776D" w:rsidRDefault="00BC771B" w:rsidP="00BC771B">
            <w:pPr>
              <w:suppressAutoHyphens/>
              <w:snapToGrid w:val="0"/>
              <w:spacing w:after="0" w:line="240" w:lineRule="auto"/>
              <w:jc w:val="center"/>
              <w:rPr>
                <w:rFonts w:ascii="Garamond" w:eastAsia="Times New Roman" w:hAnsi="Garamond" w:cs="Times New Roman"/>
                <w:b/>
                <w:bCs/>
                <w:lang w:eastAsia="ar-SA"/>
              </w:rPr>
            </w:pPr>
            <w:r w:rsidRPr="003E776D">
              <w:rPr>
                <w:rFonts w:ascii="Garamond" w:eastAsia="Times New Roman" w:hAnsi="Garamond" w:cs="Times New Roman"/>
                <w:b/>
                <w:bCs/>
                <w:lang w:eastAsia="ar-SA"/>
              </w:rPr>
              <w:t>PARAMETR OFEROWANY</w:t>
            </w:r>
          </w:p>
        </w:tc>
        <w:tc>
          <w:tcPr>
            <w:tcW w:w="2270" w:type="dxa"/>
            <w:tcBorders>
              <w:top w:val="single" w:sz="4" w:space="0" w:color="auto"/>
              <w:bottom w:val="single" w:sz="4" w:space="0" w:color="auto"/>
              <w:right w:val="single" w:sz="4" w:space="0" w:color="auto"/>
            </w:tcBorders>
            <w:shd w:val="clear" w:color="auto" w:fill="auto"/>
          </w:tcPr>
          <w:p w14:paraId="1151A0DB" w14:textId="77777777" w:rsidR="00BC771B" w:rsidRPr="003E776D" w:rsidRDefault="00BC771B" w:rsidP="00BC771B">
            <w:pPr>
              <w:spacing w:after="0" w:line="240" w:lineRule="auto"/>
              <w:jc w:val="center"/>
              <w:rPr>
                <w:rFonts w:ascii="Garamond" w:eastAsia="Times New Roman" w:hAnsi="Garamond" w:cs="Times New Roman"/>
                <w:bCs/>
                <w:lang w:eastAsia="ar-SA"/>
              </w:rPr>
            </w:pPr>
            <w:r w:rsidRPr="003E776D">
              <w:rPr>
                <w:rFonts w:ascii="Garamond" w:eastAsia="Times New Roman" w:hAnsi="Garamond" w:cs="Times New Roman"/>
                <w:b/>
                <w:bCs/>
                <w:lang w:eastAsia="ar-SA"/>
              </w:rPr>
              <w:t>SPOSÓB OCENY</w:t>
            </w:r>
          </w:p>
        </w:tc>
      </w:tr>
      <w:tr w:rsidR="00E42DA8" w:rsidRPr="003E776D" w14:paraId="30888212" w14:textId="77777777" w:rsidTr="00596F5D">
        <w:trPr>
          <w:gridAfter w:val="1"/>
          <w:wAfter w:w="15" w:type="dxa"/>
        </w:trPr>
        <w:tc>
          <w:tcPr>
            <w:tcW w:w="568" w:type="dxa"/>
            <w:tcBorders>
              <w:top w:val="single" w:sz="4" w:space="0" w:color="000000"/>
              <w:left w:val="single" w:sz="4" w:space="0" w:color="000000"/>
              <w:bottom w:val="single" w:sz="4" w:space="0" w:color="000000"/>
            </w:tcBorders>
            <w:shd w:val="clear" w:color="auto" w:fill="auto"/>
            <w:vAlign w:val="center"/>
          </w:tcPr>
          <w:p w14:paraId="796F31B9" w14:textId="77777777" w:rsidR="00E42DA8" w:rsidRPr="003E776D" w:rsidRDefault="00E42DA8" w:rsidP="00B10544">
            <w:pPr>
              <w:pStyle w:val="Akapitzlist"/>
              <w:numPr>
                <w:ilvl w:val="0"/>
                <w:numId w:val="31"/>
              </w:numPr>
              <w:spacing w:before="60" w:after="60" w:line="288" w:lineRule="auto"/>
              <w:ind w:hanging="645"/>
              <w:rPr>
                <w:rFonts w:ascii="Garamond" w:hAnsi="Garamond"/>
                <w:color w:val="000000" w:themeColor="text1"/>
              </w:rPr>
            </w:pPr>
          </w:p>
        </w:tc>
        <w:tc>
          <w:tcPr>
            <w:tcW w:w="7513" w:type="dxa"/>
            <w:tcBorders>
              <w:top w:val="single" w:sz="4" w:space="0" w:color="000000"/>
              <w:left w:val="single" w:sz="4" w:space="0" w:color="000000"/>
              <w:bottom w:val="single" w:sz="4" w:space="0" w:color="000000"/>
            </w:tcBorders>
            <w:shd w:val="clear" w:color="auto" w:fill="auto"/>
          </w:tcPr>
          <w:p w14:paraId="39D3734E" w14:textId="77777777" w:rsidR="00E42DA8" w:rsidRPr="003E776D" w:rsidRDefault="00E42DA8" w:rsidP="00B10544">
            <w:pPr>
              <w:snapToGrid w:val="0"/>
              <w:spacing w:before="60" w:after="60" w:line="288" w:lineRule="auto"/>
              <w:jc w:val="both"/>
              <w:rPr>
                <w:rFonts w:ascii="Garamond" w:hAnsi="Garamond" w:cs="Times New Roman"/>
                <w:color w:val="000000" w:themeColor="text1"/>
              </w:rPr>
            </w:pPr>
            <w:r w:rsidRPr="003E776D">
              <w:rPr>
                <w:rFonts w:ascii="Garamond" w:hAnsi="Garamond" w:cs="Times New Roman"/>
                <w:color w:val="000000" w:themeColor="text1"/>
              </w:rPr>
              <w:t>W cenie oferty -  przeglądy okresowe w okresie gwarancji (w częstotliwości i w zakresie zgodnym z wymogami producenta)</w:t>
            </w:r>
          </w:p>
        </w:tc>
        <w:tc>
          <w:tcPr>
            <w:tcW w:w="1984" w:type="dxa"/>
            <w:tcBorders>
              <w:top w:val="single" w:sz="4" w:space="0" w:color="000000"/>
              <w:left w:val="single" w:sz="4" w:space="0" w:color="000000"/>
              <w:bottom w:val="single" w:sz="4" w:space="0" w:color="000000"/>
            </w:tcBorders>
            <w:shd w:val="clear" w:color="auto" w:fill="auto"/>
            <w:vAlign w:val="center"/>
          </w:tcPr>
          <w:p w14:paraId="7FFB3CCA" w14:textId="77777777" w:rsidR="00E42DA8" w:rsidRPr="003E776D" w:rsidRDefault="00E42DA8" w:rsidP="006B169A">
            <w:pPr>
              <w:suppressAutoHyphens/>
              <w:snapToGrid w:val="0"/>
              <w:spacing w:after="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t</w:t>
            </w:r>
            <w:r w:rsidR="006B169A" w:rsidRPr="003E776D">
              <w:rPr>
                <w:rFonts w:ascii="Garamond" w:eastAsia="Times New Roman" w:hAnsi="Garamond" w:cs="Times New Roman"/>
                <w:lang w:eastAsia="ar-SA"/>
              </w:rPr>
              <w:t>a</w:t>
            </w:r>
            <w:r w:rsidRPr="003E776D">
              <w:rPr>
                <w:rFonts w:ascii="Garamond" w:eastAsia="Times New Roman" w:hAnsi="Garamond" w:cs="Times New Roman"/>
                <w:lang w:eastAsia="ar-SA"/>
              </w:rPr>
              <w:t>k</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4582032" w14:textId="77777777" w:rsidR="00E42DA8" w:rsidRPr="003E776D" w:rsidRDefault="00E42DA8" w:rsidP="00BC771B">
            <w:pPr>
              <w:suppressAutoHyphens/>
              <w:spacing w:after="0" w:line="240" w:lineRule="auto"/>
              <w:jc w:val="center"/>
              <w:rPr>
                <w:rFonts w:ascii="Garamond" w:eastAsia="Times New Roman" w:hAnsi="Garamond" w:cs="Times New Roman"/>
                <w:lang w:eastAsia="ar-SA"/>
              </w:rPr>
            </w:pPr>
          </w:p>
        </w:tc>
        <w:tc>
          <w:tcPr>
            <w:tcW w:w="2270" w:type="dxa"/>
            <w:tcBorders>
              <w:bottom w:val="single" w:sz="4" w:space="0" w:color="auto"/>
              <w:right w:val="single" w:sz="4" w:space="0" w:color="auto"/>
            </w:tcBorders>
            <w:shd w:val="clear" w:color="auto" w:fill="auto"/>
            <w:vAlign w:val="center"/>
          </w:tcPr>
          <w:p w14:paraId="23D80019" w14:textId="77777777" w:rsidR="00E42DA8" w:rsidRPr="003E776D" w:rsidRDefault="00E42DA8" w:rsidP="006B169A">
            <w:pPr>
              <w:suppressAutoHyphens/>
              <w:spacing w:after="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E42DA8" w:rsidRPr="003E776D" w14:paraId="444CC82F" w14:textId="77777777" w:rsidTr="00596F5D">
        <w:trPr>
          <w:gridAfter w:val="1"/>
          <w:wAfter w:w="15" w:type="dxa"/>
        </w:trPr>
        <w:tc>
          <w:tcPr>
            <w:tcW w:w="568" w:type="dxa"/>
            <w:tcBorders>
              <w:top w:val="single" w:sz="4" w:space="0" w:color="000000"/>
              <w:left w:val="single" w:sz="4" w:space="0" w:color="000000"/>
              <w:bottom w:val="single" w:sz="4" w:space="0" w:color="000000"/>
            </w:tcBorders>
            <w:shd w:val="clear" w:color="auto" w:fill="auto"/>
          </w:tcPr>
          <w:p w14:paraId="7FF2AED9" w14:textId="77777777" w:rsidR="00E42DA8" w:rsidRPr="003E776D" w:rsidRDefault="00E42DA8" w:rsidP="00B10544">
            <w:pPr>
              <w:pStyle w:val="Akapitzlist"/>
              <w:numPr>
                <w:ilvl w:val="0"/>
                <w:numId w:val="31"/>
              </w:numPr>
              <w:spacing w:before="60" w:after="60" w:line="288" w:lineRule="auto"/>
              <w:ind w:hanging="645"/>
              <w:rPr>
                <w:rFonts w:ascii="Garamond" w:hAnsi="Garamond"/>
                <w:color w:val="000000" w:themeColor="text1"/>
              </w:rPr>
            </w:pPr>
          </w:p>
        </w:tc>
        <w:tc>
          <w:tcPr>
            <w:tcW w:w="7513" w:type="dxa"/>
            <w:tcBorders>
              <w:top w:val="single" w:sz="4" w:space="0" w:color="000000"/>
              <w:left w:val="single" w:sz="4" w:space="0" w:color="000000"/>
              <w:bottom w:val="single" w:sz="4" w:space="0" w:color="000000"/>
            </w:tcBorders>
            <w:shd w:val="clear" w:color="auto" w:fill="auto"/>
          </w:tcPr>
          <w:p w14:paraId="1C2AB185" w14:textId="77777777" w:rsidR="00E42DA8" w:rsidRPr="003E776D" w:rsidRDefault="00E42DA8" w:rsidP="00B10544">
            <w:pPr>
              <w:snapToGrid w:val="0"/>
              <w:spacing w:before="60" w:after="60" w:line="240" w:lineRule="auto"/>
              <w:jc w:val="both"/>
              <w:rPr>
                <w:rFonts w:ascii="Garamond" w:hAnsi="Garamond" w:cs="Times New Roman"/>
                <w:color w:val="000000" w:themeColor="text1"/>
              </w:rPr>
            </w:pPr>
            <w:r w:rsidRPr="003E776D">
              <w:rPr>
                <w:rFonts w:ascii="Garamond" w:hAnsi="Garamond" w:cs="Times New Roman"/>
                <w:color w:val="000000" w:themeColor="text1"/>
              </w:rPr>
              <w:t>Wszystkie czynności serwisowe, w tym przeglądy konserwacyjne, w okresie gwarancji - w ramach wynagrodzenia umownego</w:t>
            </w:r>
          </w:p>
        </w:tc>
        <w:tc>
          <w:tcPr>
            <w:tcW w:w="1984" w:type="dxa"/>
            <w:tcBorders>
              <w:top w:val="single" w:sz="4" w:space="0" w:color="000000"/>
              <w:left w:val="single" w:sz="4" w:space="0" w:color="000000"/>
              <w:bottom w:val="single" w:sz="4" w:space="0" w:color="000000"/>
            </w:tcBorders>
            <w:shd w:val="clear" w:color="auto" w:fill="auto"/>
            <w:vAlign w:val="center"/>
          </w:tcPr>
          <w:p w14:paraId="2CE90A5E" w14:textId="77777777" w:rsidR="00E42DA8" w:rsidRPr="003E776D" w:rsidRDefault="00E42DA8" w:rsidP="006B169A">
            <w:pPr>
              <w:suppressAutoHyphens/>
              <w:spacing w:after="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33F83D4" w14:textId="77777777" w:rsidR="00E42DA8" w:rsidRPr="003E776D" w:rsidRDefault="00E42DA8" w:rsidP="00BC771B">
            <w:pPr>
              <w:suppressAutoHyphens/>
              <w:spacing w:after="0" w:line="240" w:lineRule="auto"/>
              <w:jc w:val="center"/>
              <w:rPr>
                <w:rFonts w:ascii="Garamond" w:eastAsia="Times New Roman" w:hAnsi="Garamond" w:cs="Times New Roman"/>
                <w:lang w:eastAsia="ar-SA"/>
              </w:rPr>
            </w:pPr>
          </w:p>
        </w:tc>
        <w:tc>
          <w:tcPr>
            <w:tcW w:w="2270" w:type="dxa"/>
            <w:tcBorders>
              <w:top w:val="single" w:sz="4" w:space="0" w:color="auto"/>
              <w:bottom w:val="single" w:sz="4" w:space="0" w:color="auto"/>
              <w:right w:val="single" w:sz="4" w:space="0" w:color="auto"/>
            </w:tcBorders>
            <w:shd w:val="clear" w:color="auto" w:fill="auto"/>
            <w:vAlign w:val="center"/>
          </w:tcPr>
          <w:p w14:paraId="36B12107" w14:textId="77777777" w:rsidR="00E42DA8" w:rsidRPr="003E776D" w:rsidRDefault="00E42DA8" w:rsidP="006B169A">
            <w:pPr>
              <w:suppressAutoHyphens/>
              <w:spacing w:after="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E42DA8" w:rsidRPr="003E776D" w14:paraId="5634A106" w14:textId="77777777" w:rsidTr="00596F5D">
        <w:trPr>
          <w:gridAfter w:val="1"/>
          <w:wAfter w:w="15" w:type="dxa"/>
        </w:trPr>
        <w:tc>
          <w:tcPr>
            <w:tcW w:w="568" w:type="dxa"/>
            <w:tcBorders>
              <w:top w:val="single" w:sz="4" w:space="0" w:color="000000"/>
              <w:left w:val="single" w:sz="4" w:space="0" w:color="000000"/>
              <w:bottom w:val="single" w:sz="4" w:space="0" w:color="000000"/>
            </w:tcBorders>
            <w:shd w:val="clear" w:color="auto" w:fill="auto"/>
          </w:tcPr>
          <w:p w14:paraId="50A89E39" w14:textId="77777777" w:rsidR="00E42DA8" w:rsidRPr="003E776D" w:rsidRDefault="00E42DA8" w:rsidP="00B10544">
            <w:pPr>
              <w:pStyle w:val="Akapitzlist"/>
              <w:numPr>
                <w:ilvl w:val="0"/>
                <w:numId w:val="31"/>
              </w:numPr>
              <w:spacing w:before="60" w:after="60" w:line="288" w:lineRule="auto"/>
              <w:ind w:hanging="645"/>
              <w:rPr>
                <w:rFonts w:ascii="Garamond" w:hAnsi="Garamond"/>
                <w:color w:val="000000" w:themeColor="text1"/>
              </w:rPr>
            </w:pPr>
          </w:p>
        </w:tc>
        <w:tc>
          <w:tcPr>
            <w:tcW w:w="7513" w:type="dxa"/>
            <w:tcBorders>
              <w:top w:val="single" w:sz="4" w:space="0" w:color="000000"/>
              <w:left w:val="single" w:sz="4" w:space="0" w:color="000000"/>
              <w:bottom w:val="single" w:sz="4" w:space="0" w:color="000000"/>
            </w:tcBorders>
            <w:shd w:val="clear" w:color="auto" w:fill="auto"/>
          </w:tcPr>
          <w:p w14:paraId="6FCAC0CE" w14:textId="77777777" w:rsidR="00E42DA8" w:rsidRPr="003E776D" w:rsidRDefault="00E42DA8" w:rsidP="00B10544">
            <w:pPr>
              <w:pStyle w:val="Lista-kontynuacja24"/>
              <w:snapToGrid w:val="0"/>
              <w:spacing w:before="60" w:after="60"/>
              <w:ind w:left="0"/>
              <w:jc w:val="both"/>
              <w:rPr>
                <w:rFonts w:ascii="Garamond" w:hAnsi="Garamond"/>
                <w:color w:val="000000" w:themeColor="text1"/>
                <w:sz w:val="22"/>
                <w:szCs w:val="22"/>
              </w:rPr>
            </w:pPr>
            <w:r w:rsidRPr="003E776D">
              <w:rPr>
                <w:rFonts w:ascii="Garamond" w:hAnsi="Garamond"/>
                <w:color w:val="000000" w:themeColor="text1"/>
                <w:sz w:val="22"/>
                <w:szCs w:val="22"/>
              </w:rPr>
              <w:t>Czas reakcji (dotyczy także reakcji zdalnej): „przyjęte zgłoszenie – podjęta naprawa” =&lt; 24 [godz.]</w:t>
            </w:r>
          </w:p>
        </w:tc>
        <w:tc>
          <w:tcPr>
            <w:tcW w:w="1984" w:type="dxa"/>
            <w:tcBorders>
              <w:top w:val="single" w:sz="4" w:space="0" w:color="000000"/>
              <w:left w:val="single" w:sz="4" w:space="0" w:color="000000"/>
              <w:bottom w:val="single" w:sz="4" w:space="0" w:color="000000"/>
            </w:tcBorders>
            <w:shd w:val="clear" w:color="auto" w:fill="auto"/>
            <w:vAlign w:val="center"/>
          </w:tcPr>
          <w:p w14:paraId="50537F58" w14:textId="77777777" w:rsidR="00E42DA8" w:rsidRPr="003E776D" w:rsidRDefault="00E42DA8" w:rsidP="006B169A">
            <w:pPr>
              <w:suppressAutoHyphens/>
              <w:spacing w:after="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E492B03" w14:textId="77777777" w:rsidR="00E42DA8" w:rsidRPr="003E776D" w:rsidRDefault="00E42DA8" w:rsidP="00BC771B">
            <w:pPr>
              <w:suppressAutoHyphens/>
              <w:spacing w:after="0" w:line="240" w:lineRule="auto"/>
              <w:jc w:val="center"/>
              <w:rPr>
                <w:rFonts w:ascii="Garamond" w:eastAsia="Times New Roman" w:hAnsi="Garamond" w:cs="Times New Roman"/>
                <w:lang w:eastAsia="ar-SA"/>
              </w:rPr>
            </w:pPr>
          </w:p>
        </w:tc>
        <w:tc>
          <w:tcPr>
            <w:tcW w:w="2270" w:type="dxa"/>
            <w:tcBorders>
              <w:top w:val="single" w:sz="4" w:space="0" w:color="auto"/>
              <w:bottom w:val="single" w:sz="4" w:space="0" w:color="auto"/>
              <w:right w:val="single" w:sz="4" w:space="0" w:color="auto"/>
            </w:tcBorders>
            <w:shd w:val="clear" w:color="auto" w:fill="auto"/>
            <w:vAlign w:val="center"/>
          </w:tcPr>
          <w:p w14:paraId="4803D5FA" w14:textId="77777777" w:rsidR="00E42DA8" w:rsidRPr="003E776D" w:rsidRDefault="00E42DA8" w:rsidP="006B169A">
            <w:pPr>
              <w:suppressAutoHyphens/>
              <w:spacing w:after="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E42DA8" w:rsidRPr="003E776D" w14:paraId="24200F76" w14:textId="77777777" w:rsidTr="00596F5D">
        <w:trPr>
          <w:gridAfter w:val="1"/>
          <w:wAfter w:w="15" w:type="dxa"/>
        </w:trPr>
        <w:tc>
          <w:tcPr>
            <w:tcW w:w="568" w:type="dxa"/>
            <w:tcBorders>
              <w:top w:val="single" w:sz="4" w:space="0" w:color="000000"/>
              <w:left w:val="single" w:sz="4" w:space="0" w:color="000000"/>
              <w:bottom w:val="single" w:sz="4" w:space="0" w:color="000000"/>
            </w:tcBorders>
            <w:shd w:val="clear" w:color="auto" w:fill="auto"/>
          </w:tcPr>
          <w:p w14:paraId="3C124EC7" w14:textId="77777777" w:rsidR="00E42DA8" w:rsidRPr="003E776D" w:rsidRDefault="00E42DA8" w:rsidP="00B10544">
            <w:pPr>
              <w:pStyle w:val="Akapitzlist"/>
              <w:numPr>
                <w:ilvl w:val="0"/>
                <w:numId w:val="31"/>
              </w:numPr>
              <w:spacing w:before="60" w:after="60" w:line="288" w:lineRule="auto"/>
              <w:ind w:hanging="645"/>
              <w:rPr>
                <w:rFonts w:ascii="Garamond" w:hAnsi="Garamond"/>
                <w:color w:val="000000" w:themeColor="text1"/>
              </w:rPr>
            </w:pPr>
          </w:p>
        </w:tc>
        <w:tc>
          <w:tcPr>
            <w:tcW w:w="7513" w:type="dxa"/>
            <w:tcBorders>
              <w:top w:val="single" w:sz="4" w:space="0" w:color="000000"/>
              <w:left w:val="single" w:sz="4" w:space="0" w:color="000000"/>
              <w:bottom w:val="single" w:sz="4" w:space="0" w:color="000000"/>
            </w:tcBorders>
            <w:shd w:val="clear" w:color="auto" w:fill="auto"/>
          </w:tcPr>
          <w:p w14:paraId="2564FBD7" w14:textId="77777777" w:rsidR="00E42DA8" w:rsidRPr="003E776D" w:rsidRDefault="00E42DA8" w:rsidP="00B10544">
            <w:pPr>
              <w:pStyle w:val="Lista-kontynuacja24"/>
              <w:snapToGrid w:val="0"/>
              <w:spacing w:before="60" w:after="60"/>
              <w:ind w:left="0"/>
              <w:jc w:val="both"/>
              <w:rPr>
                <w:rFonts w:ascii="Garamond" w:hAnsi="Garamond"/>
                <w:color w:val="000000" w:themeColor="text1"/>
                <w:sz w:val="22"/>
                <w:szCs w:val="22"/>
              </w:rPr>
            </w:pPr>
            <w:r w:rsidRPr="003E776D">
              <w:rPr>
                <w:rFonts w:ascii="Garamond" w:hAnsi="Garamond"/>
                <w:color w:val="000000" w:themeColor="text1"/>
                <w:sz w:val="22"/>
                <w:szCs w:val="22"/>
              </w:rPr>
              <w:t xml:space="preserve">Możliwość zgłoszeń 24h/dobę, 365 dni/rok </w:t>
            </w:r>
          </w:p>
        </w:tc>
        <w:tc>
          <w:tcPr>
            <w:tcW w:w="1984" w:type="dxa"/>
            <w:tcBorders>
              <w:top w:val="single" w:sz="4" w:space="0" w:color="000000"/>
              <w:left w:val="single" w:sz="4" w:space="0" w:color="000000"/>
              <w:bottom w:val="single" w:sz="4" w:space="0" w:color="000000"/>
            </w:tcBorders>
            <w:shd w:val="clear" w:color="auto" w:fill="auto"/>
            <w:vAlign w:val="center"/>
          </w:tcPr>
          <w:p w14:paraId="2E1E2EE3" w14:textId="77777777" w:rsidR="00E42DA8" w:rsidRPr="003E776D" w:rsidRDefault="00E42DA8" w:rsidP="006B169A">
            <w:pPr>
              <w:suppressAutoHyphens/>
              <w:spacing w:after="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6F994C1" w14:textId="77777777" w:rsidR="00E42DA8" w:rsidRPr="003E776D" w:rsidRDefault="00E42DA8" w:rsidP="00BC771B">
            <w:pPr>
              <w:suppressAutoHyphens/>
              <w:spacing w:after="0" w:line="240" w:lineRule="auto"/>
              <w:jc w:val="center"/>
              <w:rPr>
                <w:rFonts w:ascii="Garamond" w:eastAsia="Times New Roman" w:hAnsi="Garamond" w:cs="Times New Roman"/>
                <w:lang w:eastAsia="ar-SA"/>
              </w:rPr>
            </w:pPr>
          </w:p>
        </w:tc>
        <w:tc>
          <w:tcPr>
            <w:tcW w:w="2270" w:type="dxa"/>
            <w:tcBorders>
              <w:top w:val="single" w:sz="4" w:space="0" w:color="auto"/>
              <w:bottom w:val="single" w:sz="4" w:space="0" w:color="auto"/>
              <w:right w:val="single" w:sz="4" w:space="0" w:color="auto"/>
            </w:tcBorders>
            <w:shd w:val="clear" w:color="auto" w:fill="auto"/>
            <w:vAlign w:val="center"/>
          </w:tcPr>
          <w:p w14:paraId="3FCC853B" w14:textId="77777777" w:rsidR="00E42DA8" w:rsidRPr="003E776D" w:rsidRDefault="00E42DA8" w:rsidP="006B169A">
            <w:pPr>
              <w:suppressAutoHyphens/>
              <w:spacing w:after="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E42DA8" w:rsidRPr="003E776D" w14:paraId="4CBA8C78" w14:textId="77777777" w:rsidTr="00596F5D">
        <w:trPr>
          <w:gridAfter w:val="1"/>
          <w:wAfter w:w="15" w:type="dxa"/>
          <w:trHeight w:val="527"/>
        </w:trPr>
        <w:tc>
          <w:tcPr>
            <w:tcW w:w="568" w:type="dxa"/>
            <w:tcBorders>
              <w:top w:val="single" w:sz="4" w:space="0" w:color="000000"/>
              <w:left w:val="single" w:sz="4" w:space="0" w:color="000000"/>
              <w:bottom w:val="single" w:sz="4" w:space="0" w:color="000000"/>
            </w:tcBorders>
            <w:shd w:val="clear" w:color="auto" w:fill="auto"/>
          </w:tcPr>
          <w:p w14:paraId="7CFDF256" w14:textId="77777777" w:rsidR="00E42DA8" w:rsidRPr="003E776D" w:rsidRDefault="00E42DA8" w:rsidP="00B10544">
            <w:pPr>
              <w:pStyle w:val="Akapitzlist"/>
              <w:numPr>
                <w:ilvl w:val="0"/>
                <w:numId w:val="31"/>
              </w:numPr>
              <w:spacing w:before="60" w:after="60" w:line="288" w:lineRule="auto"/>
              <w:ind w:hanging="645"/>
              <w:rPr>
                <w:rFonts w:ascii="Garamond" w:hAnsi="Garamond"/>
                <w:color w:val="000000" w:themeColor="text1"/>
              </w:rPr>
            </w:pPr>
          </w:p>
        </w:tc>
        <w:tc>
          <w:tcPr>
            <w:tcW w:w="7513" w:type="dxa"/>
            <w:tcBorders>
              <w:top w:val="single" w:sz="4" w:space="0" w:color="000000"/>
              <w:left w:val="single" w:sz="4" w:space="0" w:color="000000"/>
              <w:bottom w:val="single" w:sz="4" w:space="0" w:color="000000"/>
            </w:tcBorders>
            <w:shd w:val="clear" w:color="auto" w:fill="auto"/>
          </w:tcPr>
          <w:p w14:paraId="3546D098" w14:textId="77777777" w:rsidR="00E42DA8" w:rsidRPr="003E776D" w:rsidRDefault="00E42DA8" w:rsidP="00B10544">
            <w:pPr>
              <w:pStyle w:val="Lista-kontynuacja24"/>
              <w:snapToGrid w:val="0"/>
              <w:spacing w:before="60" w:after="60"/>
              <w:ind w:left="0"/>
              <w:jc w:val="both"/>
              <w:rPr>
                <w:rFonts w:ascii="Garamond" w:hAnsi="Garamond"/>
                <w:color w:val="000000" w:themeColor="text1"/>
                <w:sz w:val="22"/>
                <w:szCs w:val="22"/>
              </w:rPr>
            </w:pPr>
            <w:r w:rsidRPr="003E776D">
              <w:rPr>
                <w:rFonts w:ascii="Garamond" w:hAnsi="Garamond"/>
                <w:color w:val="000000" w:themeColor="text1"/>
                <w:sz w:val="22"/>
                <w:szCs w:val="22"/>
              </w:rPr>
              <w:t>Wymiana każdego podzespołu na nowy po pierwszej  nieskutecznej próbie jego naprawy</w:t>
            </w:r>
          </w:p>
        </w:tc>
        <w:tc>
          <w:tcPr>
            <w:tcW w:w="1984" w:type="dxa"/>
            <w:tcBorders>
              <w:top w:val="single" w:sz="4" w:space="0" w:color="000000"/>
              <w:left w:val="single" w:sz="4" w:space="0" w:color="000000"/>
              <w:bottom w:val="single" w:sz="4" w:space="0" w:color="000000"/>
            </w:tcBorders>
            <w:shd w:val="clear" w:color="auto" w:fill="auto"/>
            <w:vAlign w:val="center"/>
          </w:tcPr>
          <w:p w14:paraId="78BD1ABA" w14:textId="77777777" w:rsidR="00E42DA8" w:rsidRPr="003E776D" w:rsidRDefault="00E42DA8" w:rsidP="006B169A">
            <w:pPr>
              <w:suppressAutoHyphens/>
              <w:spacing w:after="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9B744AA" w14:textId="77777777" w:rsidR="00E42DA8" w:rsidRPr="003E776D" w:rsidRDefault="00E42DA8" w:rsidP="00BC771B">
            <w:pPr>
              <w:suppressAutoHyphens/>
              <w:spacing w:after="0" w:line="240" w:lineRule="auto"/>
              <w:jc w:val="center"/>
              <w:rPr>
                <w:rFonts w:ascii="Garamond" w:eastAsia="Times New Roman" w:hAnsi="Garamond" w:cs="Times New Roman"/>
                <w:lang w:eastAsia="ar-SA"/>
              </w:rPr>
            </w:pPr>
          </w:p>
        </w:tc>
        <w:tc>
          <w:tcPr>
            <w:tcW w:w="2270" w:type="dxa"/>
            <w:tcBorders>
              <w:top w:val="single" w:sz="4" w:space="0" w:color="auto"/>
              <w:bottom w:val="single" w:sz="4" w:space="0" w:color="auto"/>
              <w:right w:val="single" w:sz="4" w:space="0" w:color="auto"/>
            </w:tcBorders>
            <w:shd w:val="clear" w:color="auto" w:fill="auto"/>
            <w:vAlign w:val="center"/>
          </w:tcPr>
          <w:p w14:paraId="56D1E13C" w14:textId="77777777" w:rsidR="00E42DA8" w:rsidRPr="003E776D" w:rsidRDefault="00E42DA8" w:rsidP="006B169A">
            <w:pPr>
              <w:suppressAutoHyphens/>
              <w:spacing w:after="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E42DA8" w:rsidRPr="003E776D" w14:paraId="65EF9537" w14:textId="77777777" w:rsidTr="00596F5D">
        <w:trPr>
          <w:gridAfter w:val="1"/>
          <w:wAfter w:w="15" w:type="dxa"/>
        </w:trPr>
        <w:tc>
          <w:tcPr>
            <w:tcW w:w="568" w:type="dxa"/>
            <w:tcBorders>
              <w:top w:val="single" w:sz="4" w:space="0" w:color="000000"/>
              <w:left w:val="single" w:sz="4" w:space="0" w:color="000000"/>
              <w:bottom w:val="single" w:sz="4" w:space="0" w:color="000000"/>
            </w:tcBorders>
            <w:shd w:val="clear" w:color="auto" w:fill="auto"/>
          </w:tcPr>
          <w:p w14:paraId="2BABB0FC" w14:textId="77777777" w:rsidR="00E42DA8" w:rsidRPr="003E776D" w:rsidRDefault="00E42DA8" w:rsidP="00B10544">
            <w:pPr>
              <w:pStyle w:val="Akapitzlist"/>
              <w:numPr>
                <w:ilvl w:val="0"/>
                <w:numId w:val="31"/>
              </w:numPr>
              <w:spacing w:before="60" w:after="60" w:line="288" w:lineRule="auto"/>
              <w:ind w:hanging="645"/>
              <w:rPr>
                <w:rFonts w:ascii="Garamond" w:hAnsi="Garamond"/>
                <w:color w:val="000000" w:themeColor="text1"/>
              </w:rPr>
            </w:pPr>
          </w:p>
        </w:tc>
        <w:tc>
          <w:tcPr>
            <w:tcW w:w="7513" w:type="dxa"/>
            <w:tcBorders>
              <w:top w:val="single" w:sz="4" w:space="0" w:color="000000"/>
              <w:left w:val="single" w:sz="4" w:space="0" w:color="000000"/>
              <w:bottom w:val="single" w:sz="4" w:space="0" w:color="000000"/>
            </w:tcBorders>
            <w:shd w:val="clear" w:color="auto" w:fill="auto"/>
          </w:tcPr>
          <w:p w14:paraId="74B181C5" w14:textId="77777777" w:rsidR="00E42DA8" w:rsidRPr="003E776D" w:rsidRDefault="00E42DA8" w:rsidP="00B10544">
            <w:pPr>
              <w:snapToGrid w:val="0"/>
              <w:spacing w:before="60" w:after="60" w:line="240" w:lineRule="auto"/>
              <w:jc w:val="both"/>
              <w:rPr>
                <w:rFonts w:ascii="Garamond" w:hAnsi="Garamond" w:cs="Times New Roman"/>
                <w:color w:val="000000" w:themeColor="text1"/>
              </w:rPr>
            </w:pPr>
            <w:r w:rsidRPr="003E776D">
              <w:rPr>
                <w:rFonts w:ascii="Garamond" w:hAnsi="Garamond" w:cs="Times New Roman"/>
                <w:color w:val="000000" w:themeColor="text1"/>
              </w:rPr>
              <w:t>Zakończenie działań serwisowych – najpóźniej w czasie nie dłuższym niż 3 dni roboczych od dnia zgłoszenia awarii, a w przypadku konieczności importu części zamiennych, nie dłuższym niż 7 dni roboczych od dnia zgłoszenia awarii.</w:t>
            </w:r>
          </w:p>
        </w:tc>
        <w:tc>
          <w:tcPr>
            <w:tcW w:w="1984" w:type="dxa"/>
            <w:tcBorders>
              <w:top w:val="single" w:sz="4" w:space="0" w:color="000000"/>
              <w:left w:val="single" w:sz="4" w:space="0" w:color="000000"/>
              <w:bottom w:val="single" w:sz="4" w:space="0" w:color="000000"/>
            </w:tcBorders>
            <w:shd w:val="clear" w:color="auto" w:fill="auto"/>
            <w:vAlign w:val="center"/>
          </w:tcPr>
          <w:p w14:paraId="58CC54AE" w14:textId="77777777" w:rsidR="00E42DA8" w:rsidRPr="003E776D" w:rsidRDefault="00E42DA8" w:rsidP="006B169A">
            <w:pPr>
              <w:suppressAutoHyphens/>
              <w:spacing w:after="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1D989A1" w14:textId="77777777" w:rsidR="00E42DA8" w:rsidRPr="003E776D" w:rsidRDefault="00E42DA8" w:rsidP="00BC771B">
            <w:pPr>
              <w:suppressAutoHyphens/>
              <w:spacing w:after="0" w:line="240" w:lineRule="auto"/>
              <w:jc w:val="center"/>
              <w:rPr>
                <w:rFonts w:ascii="Garamond" w:eastAsia="Times New Roman" w:hAnsi="Garamond" w:cs="Times New Roman"/>
                <w:lang w:eastAsia="ar-SA"/>
              </w:rPr>
            </w:pPr>
          </w:p>
        </w:tc>
        <w:tc>
          <w:tcPr>
            <w:tcW w:w="2270" w:type="dxa"/>
            <w:tcBorders>
              <w:top w:val="single" w:sz="4" w:space="0" w:color="auto"/>
              <w:right w:val="single" w:sz="4" w:space="0" w:color="auto"/>
            </w:tcBorders>
            <w:shd w:val="clear" w:color="auto" w:fill="auto"/>
            <w:vAlign w:val="center"/>
          </w:tcPr>
          <w:p w14:paraId="0181A6FB" w14:textId="77777777" w:rsidR="00E42DA8" w:rsidRPr="003E776D" w:rsidRDefault="00E42DA8" w:rsidP="006B169A">
            <w:pPr>
              <w:suppressAutoHyphens/>
              <w:spacing w:after="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E42DA8" w:rsidRPr="003E776D" w14:paraId="4CD9FABE" w14:textId="77777777" w:rsidTr="00596F5D">
        <w:trPr>
          <w:gridAfter w:val="1"/>
          <w:wAfter w:w="15" w:type="dxa"/>
        </w:trPr>
        <w:tc>
          <w:tcPr>
            <w:tcW w:w="568" w:type="dxa"/>
            <w:tcBorders>
              <w:top w:val="single" w:sz="4" w:space="0" w:color="000000"/>
              <w:left w:val="single" w:sz="4" w:space="0" w:color="000000"/>
              <w:bottom w:val="single" w:sz="4" w:space="0" w:color="000000"/>
            </w:tcBorders>
            <w:shd w:val="clear" w:color="auto" w:fill="auto"/>
          </w:tcPr>
          <w:p w14:paraId="333C5B5D" w14:textId="77777777" w:rsidR="00E42DA8" w:rsidRPr="003E776D" w:rsidRDefault="00E42DA8" w:rsidP="00B10544">
            <w:pPr>
              <w:pStyle w:val="Akapitzlist"/>
              <w:numPr>
                <w:ilvl w:val="0"/>
                <w:numId w:val="31"/>
              </w:numPr>
              <w:spacing w:before="60" w:after="60" w:line="288" w:lineRule="auto"/>
              <w:ind w:hanging="645"/>
              <w:rPr>
                <w:rFonts w:ascii="Garamond" w:hAnsi="Garamond"/>
                <w:color w:val="000000" w:themeColor="text1"/>
              </w:rPr>
            </w:pPr>
          </w:p>
        </w:tc>
        <w:tc>
          <w:tcPr>
            <w:tcW w:w="7513" w:type="dxa"/>
            <w:tcBorders>
              <w:top w:val="single" w:sz="4" w:space="0" w:color="000000"/>
              <w:left w:val="single" w:sz="4" w:space="0" w:color="000000"/>
              <w:bottom w:val="single" w:sz="4" w:space="0" w:color="000000"/>
            </w:tcBorders>
            <w:shd w:val="clear" w:color="auto" w:fill="auto"/>
            <w:vAlign w:val="center"/>
          </w:tcPr>
          <w:p w14:paraId="2D89D1CF" w14:textId="77777777" w:rsidR="00E42DA8" w:rsidRPr="003E776D" w:rsidRDefault="00E42DA8" w:rsidP="00B10544">
            <w:pPr>
              <w:tabs>
                <w:tab w:val="left" w:pos="0"/>
              </w:tabs>
              <w:snapToGrid w:val="0"/>
              <w:spacing w:before="60" w:after="60" w:line="240" w:lineRule="auto"/>
              <w:jc w:val="both"/>
              <w:rPr>
                <w:rFonts w:ascii="Garamond" w:hAnsi="Garamond" w:cs="Times New Roman"/>
                <w:color w:val="000000" w:themeColor="text1"/>
              </w:rPr>
            </w:pPr>
            <w:r w:rsidRPr="003E776D">
              <w:rPr>
                <w:rFonts w:ascii="Garamond" w:hAnsi="Garamond" w:cs="Times New Roman"/>
                <w:color w:val="000000" w:themeColor="text1"/>
              </w:rPr>
              <w:t>Struktura serwisowa gwarantująca realizację wymogów stawianych w niniejszej specyfikacji – należy podać wykaz serwisów i/lub serwisantów posiadających uprawnienia do obsługi serwisowej oferowanych urządzeń (należy podać dane teleadresowe, sposób kontaktu i liczbę osób serwisu własnego lub podwykonawcy posiadającego uprawnienia do tego typu działalności)</w:t>
            </w:r>
          </w:p>
        </w:tc>
        <w:tc>
          <w:tcPr>
            <w:tcW w:w="1984" w:type="dxa"/>
            <w:tcBorders>
              <w:top w:val="single" w:sz="4" w:space="0" w:color="000000"/>
              <w:left w:val="single" w:sz="4" w:space="0" w:color="000000"/>
              <w:bottom w:val="single" w:sz="4" w:space="0" w:color="000000"/>
            </w:tcBorders>
            <w:shd w:val="clear" w:color="auto" w:fill="auto"/>
            <w:vAlign w:val="center"/>
          </w:tcPr>
          <w:p w14:paraId="1B42AF91" w14:textId="77777777" w:rsidR="00E42DA8" w:rsidRPr="003E776D" w:rsidRDefault="00E42DA8" w:rsidP="006B169A">
            <w:pPr>
              <w:suppressAutoHyphens/>
              <w:spacing w:after="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Tak</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8561E72" w14:textId="77777777" w:rsidR="00E42DA8" w:rsidRPr="003E776D" w:rsidRDefault="00E42DA8" w:rsidP="00BC771B">
            <w:pPr>
              <w:suppressAutoHyphens/>
              <w:spacing w:after="0" w:line="240" w:lineRule="auto"/>
              <w:jc w:val="center"/>
              <w:rPr>
                <w:rFonts w:ascii="Garamond" w:eastAsia="Times New Roman" w:hAnsi="Garamond" w:cs="Times New Roman"/>
                <w:lang w:eastAsia="ar-SA"/>
              </w:rPr>
            </w:pPr>
          </w:p>
        </w:tc>
        <w:tc>
          <w:tcPr>
            <w:tcW w:w="2270" w:type="dxa"/>
            <w:tcBorders>
              <w:top w:val="single" w:sz="4" w:space="0" w:color="auto"/>
              <w:right w:val="single" w:sz="4" w:space="0" w:color="auto"/>
            </w:tcBorders>
            <w:shd w:val="clear" w:color="auto" w:fill="auto"/>
            <w:vAlign w:val="center"/>
          </w:tcPr>
          <w:p w14:paraId="4ADAF446" w14:textId="77777777" w:rsidR="00E42DA8" w:rsidRPr="003E776D" w:rsidRDefault="00B866E3" w:rsidP="006B169A">
            <w:pPr>
              <w:suppressAutoHyphens/>
              <w:spacing w:after="0" w:line="240" w:lineRule="auto"/>
              <w:jc w:val="center"/>
              <w:rPr>
                <w:rFonts w:ascii="Garamond" w:eastAsia="Times New Roman" w:hAnsi="Garamond" w:cs="Times New Roman"/>
                <w:lang w:eastAsia="ar-SA"/>
              </w:rPr>
            </w:pPr>
            <w:r w:rsidRPr="003E776D">
              <w:rPr>
                <w:rFonts w:ascii="Garamond" w:eastAsia="Times New Roman" w:hAnsi="Garamond" w:cs="Times New Roman"/>
                <w:lang w:eastAsia="ar-SA"/>
              </w:rPr>
              <w:t>---</w:t>
            </w:r>
          </w:p>
        </w:tc>
      </w:tr>
      <w:tr w:rsidR="00E42DA8" w:rsidRPr="003E776D" w14:paraId="690AE1D0" w14:textId="77777777" w:rsidTr="00596F5D">
        <w:tblPrEx>
          <w:tblBorders>
            <w:top w:val="single" w:sz="4" w:space="0" w:color="auto"/>
          </w:tblBorders>
        </w:tblPrEx>
        <w:trPr>
          <w:gridBefore w:val="4"/>
          <w:wBefore w:w="12333" w:type="dxa"/>
          <w:trHeight w:val="100"/>
        </w:trPr>
        <w:tc>
          <w:tcPr>
            <w:tcW w:w="2285" w:type="dxa"/>
            <w:gridSpan w:val="2"/>
            <w:tcBorders>
              <w:top w:val="single" w:sz="4" w:space="0" w:color="auto"/>
            </w:tcBorders>
          </w:tcPr>
          <w:p w14:paraId="617538A4" w14:textId="77777777" w:rsidR="00E42DA8" w:rsidRPr="003E776D" w:rsidRDefault="00E42DA8" w:rsidP="00BC771B">
            <w:pPr>
              <w:suppressAutoHyphens/>
              <w:spacing w:after="0" w:line="240" w:lineRule="auto"/>
              <w:rPr>
                <w:rFonts w:ascii="Garamond" w:eastAsia="Times New Roman" w:hAnsi="Garamond" w:cs="Times New Roman"/>
                <w:lang w:eastAsia="ar-SA"/>
              </w:rPr>
            </w:pPr>
          </w:p>
        </w:tc>
      </w:tr>
    </w:tbl>
    <w:p w14:paraId="6185DA87" w14:textId="77777777" w:rsidR="00596F5D" w:rsidRDefault="00596F5D" w:rsidP="00792FB2">
      <w:pPr>
        <w:suppressAutoHyphens/>
        <w:spacing w:after="0" w:line="240" w:lineRule="auto"/>
        <w:rPr>
          <w:rFonts w:ascii="Garamond" w:eastAsia="Times New Roman" w:hAnsi="Garamond" w:cs="Times New Roman"/>
          <w:b/>
          <w:lang w:eastAsia="ar-SA"/>
        </w:rPr>
      </w:pPr>
    </w:p>
    <w:p w14:paraId="671D5172" w14:textId="77777777" w:rsidR="00BC771B" w:rsidRPr="003E776D" w:rsidRDefault="004A2574" w:rsidP="00CE0BB7">
      <w:pPr>
        <w:suppressAutoHyphens/>
        <w:spacing w:after="0" w:line="240" w:lineRule="auto"/>
        <w:jc w:val="center"/>
        <w:rPr>
          <w:rFonts w:ascii="Garamond" w:eastAsia="Times New Roman" w:hAnsi="Garamond" w:cs="Times New Roman"/>
          <w:b/>
          <w:lang w:eastAsia="ar-SA"/>
        </w:rPr>
      </w:pPr>
      <w:r w:rsidRPr="003E776D">
        <w:rPr>
          <w:rFonts w:ascii="Garamond" w:eastAsia="Times New Roman" w:hAnsi="Garamond" w:cs="Times New Roman"/>
          <w:b/>
          <w:lang w:eastAsia="ar-SA"/>
        </w:rPr>
        <w:t>SZKOLENIA</w:t>
      </w:r>
    </w:p>
    <w:p w14:paraId="6ACA6B89" w14:textId="77777777" w:rsidR="00BC771B" w:rsidRPr="003E776D" w:rsidRDefault="00BC771B" w:rsidP="00CE0BB7">
      <w:pPr>
        <w:suppressAutoHyphens/>
        <w:spacing w:after="0" w:line="240" w:lineRule="auto"/>
        <w:jc w:val="center"/>
        <w:rPr>
          <w:rFonts w:ascii="Garamond" w:eastAsia="Times New Roman" w:hAnsi="Garamond" w:cs="Times New Roman"/>
          <w:b/>
          <w:lang w:eastAsia="ar-SA"/>
        </w:rPr>
      </w:pPr>
    </w:p>
    <w:tbl>
      <w:tblPr>
        <w:tblStyle w:val="Tabela-Siatka"/>
        <w:tblW w:w="14601" w:type="dxa"/>
        <w:tblInd w:w="-289" w:type="dxa"/>
        <w:tblLayout w:type="fixed"/>
        <w:tblLook w:val="04A0" w:firstRow="1" w:lastRow="0" w:firstColumn="1" w:lastColumn="0" w:noHBand="0" w:noVBand="1"/>
      </w:tblPr>
      <w:tblGrid>
        <w:gridCol w:w="568"/>
        <w:gridCol w:w="7484"/>
        <w:gridCol w:w="1984"/>
        <w:gridCol w:w="2581"/>
        <w:gridCol w:w="1984"/>
      </w:tblGrid>
      <w:tr w:rsidR="00E42DA8" w:rsidRPr="003E776D" w14:paraId="6366F90B" w14:textId="77777777" w:rsidTr="00596F5D">
        <w:tc>
          <w:tcPr>
            <w:tcW w:w="568" w:type="dxa"/>
            <w:vAlign w:val="center"/>
          </w:tcPr>
          <w:p w14:paraId="728C60E6" w14:textId="77777777" w:rsidR="00E42DA8" w:rsidRPr="003E776D" w:rsidRDefault="00E42DA8" w:rsidP="00DF2B72">
            <w:pPr>
              <w:suppressAutoHyphens/>
              <w:snapToGrid w:val="0"/>
              <w:jc w:val="center"/>
              <w:rPr>
                <w:rFonts w:ascii="Garamond" w:hAnsi="Garamond"/>
                <w:b/>
                <w:bCs/>
                <w:sz w:val="22"/>
                <w:szCs w:val="22"/>
                <w:lang w:eastAsia="ar-SA"/>
              </w:rPr>
            </w:pPr>
            <w:r w:rsidRPr="003E776D">
              <w:rPr>
                <w:rFonts w:ascii="Garamond" w:hAnsi="Garamond"/>
                <w:b/>
                <w:bCs/>
                <w:sz w:val="22"/>
                <w:szCs w:val="22"/>
                <w:lang w:eastAsia="ar-SA"/>
              </w:rPr>
              <w:t>LP</w:t>
            </w:r>
          </w:p>
        </w:tc>
        <w:tc>
          <w:tcPr>
            <w:tcW w:w="7484" w:type="dxa"/>
            <w:vAlign w:val="center"/>
          </w:tcPr>
          <w:p w14:paraId="0E6E5AC2" w14:textId="77777777" w:rsidR="00E42DA8" w:rsidRPr="003E776D" w:rsidRDefault="00E42DA8" w:rsidP="00DF2B72">
            <w:pPr>
              <w:keepNext/>
              <w:numPr>
                <w:ilvl w:val="2"/>
                <w:numId w:val="1"/>
              </w:numPr>
              <w:suppressAutoHyphens/>
              <w:snapToGrid w:val="0"/>
              <w:jc w:val="center"/>
              <w:outlineLvl w:val="2"/>
              <w:rPr>
                <w:rFonts w:ascii="Garamond" w:hAnsi="Garamond"/>
                <w:b/>
                <w:bCs/>
                <w:sz w:val="22"/>
                <w:szCs w:val="22"/>
                <w:lang w:eastAsia="ar-SA"/>
              </w:rPr>
            </w:pPr>
            <w:r w:rsidRPr="003E776D">
              <w:rPr>
                <w:rFonts w:ascii="Garamond" w:hAnsi="Garamond"/>
                <w:b/>
                <w:bCs/>
                <w:sz w:val="22"/>
                <w:szCs w:val="22"/>
                <w:lang w:eastAsia="ar-SA"/>
              </w:rPr>
              <w:t>PARAMETR</w:t>
            </w:r>
          </w:p>
        </w:tc>
        <w:tc>
          <w:tcPr>
            <w:tcW w:w="1984" w:type="dxa"/>
            <w:vAlign w:val="center"/>
          </w:tcPr>
          <w:p w14:paraId="3A9C7A0D" w14:textId="77777777" w:rsidR="00E42DA8" w:rsidRPr="003E776D" w:rsidRDefault="00E42DA8" w:rsidP="00DF2B72">
            <w:pPr>
              <w:suppressAutoHyphens/>
              <w:snapToGrid w:val="0"/>
              <w:jc w:val="center"/>
              <w:rPr>
                <w:rFonts w:ascii="Garamond" w:hAnsi="Garamond"/>
                <w:b/>
                <w:bCs/>
                <w:sz w:val="22"/>
                <w:szCs w:val="22"/>
                <w:lang w:eastAsia="ar-SA"/>
              </w:rPr>
            </w:pPr>
            <w:r w:rsidRPr="003E776D">
              <w:rPr>
                <w:rFonts w:ascii="Garamond" w:hAnsi="Garamond"/>
                <w:b/>
                <w:bCs/>
                <w:sz w:val="22"/>
                <w:szCs w:val="22"/>
                <w:lang w:eastAsia="ar-SA"/>
              </w:rPr>
              <w:t>PARAMETR WYMAGANY</w:t>
            </w:r>
          </w:p>
        </w:tc>
        <w:tc>
          <w:tcPr>
            <w:tcW w:w="2581" w:type="dxa"/>
            <w:vAlign w:val="center"/>
          </w:tcPr>
          <w:p w14:paraId="200319B2" w14:textId="77777777" w:rsidR="00E42DA8" w:rsidRPr="003E776D" w:rsidRDefault="00E42DA8" w:rsidP="00DF2B72">
            <w:pPr>
              <w:suppressAutoHyphens/>
              <w:snapToGrid w:val="0"/>
              <w:jc w:val="center"/>
              <w:rPr>
                <w:rFonts w:ascii="Garamond" w:hAnsi="Garamond"/>
                <w:b/>
                <w:bCs/>
                <w:sz w:val="22"/>
                <w:szCs w:val="22"/>
                <w:lang w:eastAsia="ar-SA"/>
              </w:rPr>
            </w:pPr>
            <w:r w:rsidRPr="003E776D">
              <w:rPr>
                <w:rFonts w:ascii="Garamond" w:hAnsi="Garamond"/>
                <w:b/>
                <w:bCs/>
                <w:sz w:val="22"/>
                <w:szCs w:val="22"/>
                <w:lang w:eastAsia="ar-SA"/>
              </w:rPr>
              <w:t>PARAMETR OFEROWANY</w:t>
            </w:r>
          </w:p>
        </w:tc>
        <w:tc>
          <w:tcPr>
            <w:tcW w:w="1984" w:type="dxa"/>
            <w:vAlign w:val="center"/>
          </w:tcPr>
          <w:p w14:paraId="31FD7464" w14:textId="77777777" w:rsidR="00E42DA8" w:rsidRPr="003E776D" w:rsidRDefault="00E42DA8" w:rsidP="006B169A">
            <w:pPr>
              <w:jc w:val="center"/>
              <w:rPr>
                <w:rFonts w:ascii="Garamond" w:hAnsi="Garamond"/>
                <w:bCs/>
                <w:sz w:val="22"/>
                <w:szCs w:val="22"/>
                <w:lang w:eastAsia="ar-SA"/>
              </w:rPr>
            </w:pPr>
            <w:r w:rsidRPr="003E776D">
              <w:rPr>
                <w:rFonts w:ascii="Garamond" w:hAnsi="Garamond"/>
                <w:b/>
                <w:bCs/>
                <w:sz w:val="22"/>
                <w:szCs w:val="22"/>
                <w:lang w:eastAsia="ar-SA"/>
              </w:rPr>
              <w:t>SPOSÓB OCENY</w:t>
            </w:r>
          </w:p>
        </w:tc>
      </w:tr>
      <w:tr w:rsidR="004F0412" w:rsidRPr="003E776D" w14:paraId="56E6412E" w14:textId="77777777" w:rsidTr="00596F5D">
        <w:tc>
          <w:tcPr>
            <w:tcW w:w="568" w:type="dxa"/>
          </w:tcPr>
          <w:p w14:paraId="006CF73D" w14:textId="77777777" w:rsidR="004F0412" w:rsidRPr="003E776D" w:rsidRDefault="004F0412" w:rsidP="004F0412">
            <w:pPr>
              <w:pStyle w:val="Akapitzlist"/>
              <w:numPr>
                <w:ilvl w:val="0"/>
                <w:numId w:val="31"/>
              </w:numPr>
              <w:spacing w:before="100" w:beforeAutospacing="1" w:after="100" w:afterAutospacing="1" w:line="288" w:lineRule="auto"/>
              <w:ind w:hanging="720"/>
              <w:jc w:val="both"/>
              <w:rPr>
                <w:rFonts w:ascii="Garamond" w:eastAsia="Times New Roman" w:hAnsi="Garamond"/>
                <w:color w:val="000000" w:themeColor="text1"/>
                <w:sz w:val="22"/>
                <w:szCs w:val="22"/>
              </w:rPr>
            </w:pPr>
          </w:p>
        </w:tc>
        <w:tc>
          <w:tcPr>
            <w:tcW w:w="7484" w:type="dxa"/>
            <w:vAlign w:val="center"/>
          </w:tcPr>
          <w:p w14:paraId="6F558346" w14:textId="77777777" w:rsidR="004F0412" w:rsidRPr="003E776D" w:rsidRDefault="004F0412" w:rsidP="004F0412">
            <w:pPr>
              <w:snapToGrid w:val="0"/>
              <w:spacing w:line="288" w:lineRule="auto"/>
              <w:jc w:val="both"/>
              <w:rPr>
                <w:rFonts w:ascii="Garamond" w:hAnsi="Garamond"/>
                <w:sz w:val="22"/>
                <w:szCs w:val="22"/>
              </w:rPr>
            </w:pPr>
            <w:r w:rsidRPr="003E776D">
              <w:rPr>
                <w:rFonts w:ascii="Garamond" w:hAnsi="Garamond"/>
                <w:sz w:val="22"/>
                <w:szCs w:val="22"/>
              </w:rPr>
              <w:t xml:space="preserve">Szkolenia dla personelu technicznego (min. 2 osoby) </w:t>
            </w:r>
          </w:p>
        </w:tc>
        <w:tc>
          <w:tcPr>
            <w:tcW w:w="1984" w:type="dxa"/>
            <w:vAlign w:val="center"/>
          </w:tcPr>
          <w:p w14:paraId="3E9A0366" w14:textId="77777777" w:rsidR="004F0412" w:rsidRPr="003E776D" w:rsidRDefault="004F0412" w:rsidP="004F0412">
            <w:pPr>
              <w:jc w:val="center"/>
              <w:rPr>
                <w:rFonts w:ascii="Garamond" w:hAnsi="Garamond"/>
                <w:sz w:val="22"/>
                <w:szCs w:val="22"/>
              </w:rPr>
            </w:pPr>
            <w:r w:rsidRPr="003E776D">
              <w:rPr>
                <w:rFonts w:ascii="Garamond" w:hAnsi="Garamond"/>
                <w:sz w:val="22"/>
                <w:szCs w:val="22"/>
                <w:lang w:eastAsia="ar-SA"/>
              </w:rPr>
              <w:t>Tak</w:t>
            </w:r>
          </w:p>
        </w:tc>
        <w:tc>
          <w:tcPr>
            <w:tcW w:w="2581" w:type="dxa"/>
          </w:tcPr>
          <w:p w14:paraId="358145E2" w14:textId="77777777" w:rsidR="004F0412" w:rsidRPr="003E776D" w:rsidRDefault="004F0412" w:rsidP="004F0412">
            <w:pPr>
              <w:suppressAutoHyphens/>
              <w:rPr>
                <w:rFonts w:ascii="Garamond" w:hAnsi="Garamond"/>
                <w:sz w:val="22"/>
                <w:szCs w:val="22"/>
                <w:lang w:eastAsia="ar-SA"/>
              </w:rPr>
            </w:pPr>
          </w:p>
        </w:tc>
        <w:tc>
          <w:tcPr>
            <w:tcW w:w="1984" w:type="dxa"/>
            <w:vAlign w:val="center"/>
          </w:tcPr>
          <w:p w14:paraId="3B62C32C" w14:textId="77777777" w:rsidR="004F0412" w:rsidRPr="003E776D" w:rsidRDefault="004F0412" w:rsidP="004F0412">
            <w:pPr>
              <w:jc w:val="center"/>
              <w:rPr>
                <w:rFonts w:ascii="Garamond" w:hAnsi="Garamond"/>
                <w:sz w:val="22"/>
                <w:szCs w:val="22"/>
              </w:rPr>
            </w:pPr>
            <w:r w:rsidRPr="003E776D">
              <w:rPr>
                <w:rFonts w:ascii="Garamond" w:hAnsi="Garamond"/>
                <w:sz w:val="22"/>
                <w:szCs w:val="22"/>
                <w:lang w:eastAsia="ar-SA"/>
              </w:rPr>
              <w:t>---</w:t>
            </w:r>
          </w:p>
        </w:tc>
      </w:tr>
    </w:tbl>
    <w:p w14:paraId="5A5F6584" w14:textId="77777777" w:rsidR="004A2574" w:rsidRDefault="004A2574" w:rsidP="00596F5D">
      <w:pPr>
        <w:suppressAutoHyphens/>
        <w:spacing w:after="0" w:line="240" w:lineRule="auto"/>
        <w:rPr>
          <w:rFonts w:ascii="Garamond" w:eastAsia="Times New Roman" w:hAnsi="Garamond" w:cs="Times New Roman"/>
          <w:b/>
          <w:lang w:eastAsia="ar-SA"/>
        </w:rPr>
      </w:pPr>
    </w:p>
    <w:p w14:paraId="18C650B2" w14:textId="77777777" w:rsidR="00BC771B" w:rsidRPr="00596F5D" w:rsidRDefault="004A2574" w:rsidP="00596F5D">
      <w:pPr>
        <w:suppressAutoHyphens/>
        <w:spacing w:after="0" w:line="240" w:lineRule="auto"/>
        <w:jc w:val="center"/>
        <w:rPr>
          <w:rFonts w:ascii="Garamond" w:eastAsia="Times New Roman" w:hAnsi="Garamond" w:cs="Times New Roman"/>
          <w:b/>
          <w:lang w:eastAsia="ar-SA"/>
        </w:rPr>
      </w:pPr>
      <w:r w:rsidRPr="003E776D">
        <w:rPr>
          <w:rFonts w:ascii="Garamond" w:eastAsia="Times New Roman" w:hAnsi="Garamond" w:cs="Times New Roman"/>
          <w:b/>
          <w:lang w:eastAsia="ar-SA"/>
        </w:rPr>
        <w:t>DOKUMENTACJA</w:t>
      </w:r>
    </w:p>
    <w:tbl>
      <w:tblPr>
        <w:tblStyle w:val="Tabela-Siatka"/>
        <w:tblW w:w="14572" w:type="dxa"/>
        <w:tblInd w:w="-289" w:type="dxa"/>
        <w:tblLook w:val="04A0" w:firstRow="1" w:lastRow="0" w:firstColumn="1" w:lastColumn="0" w:noHBand="0" w:noVBand="1"/>
      </w:tblPr>
      <w:tblGrid>
        <w:gridCol w:w="567"/>
        <w:gridCol w:w="7485"/>
        <w:gridCol w:w="1984"/>
        <w:gridCol w:w="2552"/>
        <w:gridCol w:w="1984"/>
      </w:tblGrid>
      <w:tr w:rsidR="006B169A" w:rsidRPr="003E776D" w14:paraId="0BA809C0" w14:textId="77777777" w:rsidTr="00596F5D">
        <w:tc>
          <w:tcPr>
            <w:tcW w:w="567" w:type="dxa"/>
            <w:vAlign w:val="center"/>
          </w:tcPr>
          <w:p w14:paraId="0B128B0B" w14:textId="77777777" w:rsidR="006B169A" w:rsidRPr="003E776D" w:rsidRDefault="006B169A" w:rsidP="006B169A">
            <w:pPr>
              <w:suppressAutoHyphens/>
              <w:snapToGrid w:val="0"/>
              <w:jc w:val="center"/>
              <w:rPr>
                <w:rFonts w:ascii="Garamond" w:hAnsi="Garamond"/>
                <w:b/>
                <w:bCs/>
                <w:sz w:val="22"/>
                <w:szCs w:val="22"/>
                <w:lang w:eastAsia="ar-SA"/>
              </w:rPr>
            </w:pPr>
            <w:r w:rsidRPr="003E776D">
              <w:rPr>
                <w:rFonts w:ascii="Garamond" w:hAnsi="Garamond"/>
                <w:b/>
                <w:bCs/>
                <w:sz w:val="22"/>
                <w:szCs w:val="22"/>
                <w:lang w:eastAsia="ar-SA"/>
              </w:rPr>
              <w:t>LP</w:t>
            </w:r>
          </w:p>
        </w:tc>
        <w:tc>
          <w:tcPr>
            <w:tcW w:w="7485" w:type="dxa"/>
            <w:vAlign w:val="center"/>
          </w:tcPr>
          <w:p w14:paraId="616CD852" w14:textId="77777777" w:rsidR="006B169A" w:rsidRPr="003E776D" w:rsidRDefault="006B169A" w:rsidP="006B169A">
            <w:pPr>
              <w:keepNext/>
              <w:numPr>
                <w:ilvl w:val="2"/>
                <w:numId w:val="1"/>
              </w:numPr>
              <w:suppressAutoHyphens/>
              <w:snapToGrid w:val="0"/>
              <w:jc w:val="center"/>
              <w:outlineLvl w:val="2"/>
              <w:rPr>
                <w:rFonts w:ascii="Garamond" w:hAnsi="Garamond"/>
                <w:b/>
                <w:bCs/>
                <w:sz w:val="22"/>
                <w:szCs w:val="22"/>
                <w:lang w:eastAsia="ar-SA"/>
              </w:rPr>
            </w:pPr>
            <w:r w:rsidRPr="003E776D">
              <w:rPr>
                <w:rFonts w:ascii="Garamond" w:hAnsi="Garamond"/>
                <w:b/>
                <w:bCs/>
                <w:sz w:val="22"/>
                <w:szCs w:val="22"/>
                <w:lang w:eastAsia="ar-SA"/>
              </w:rPr>
              <w:t>PARAMETR</w:t>
            </w:r>
          </w:p>
        </w:tc>
        <w:tc>
          <w:tcPr>
            <w:tcW w:w="1984" w:type="dxa"/>
            <w:vAlign w:val="center"/>
          </w:tcPr>
          <w:p w14:paraId="27B3ABE4" w14:textId="77777777" w:rsidR="006B169A" w:rsidRPr="003E776D" w:rsidRDefault="006B169A" w:rsidP="006B169A">
            <w:pPr>
              <w:suppressAutoHyphens/>
              <w:snapToGrid w:val="0"/>
              <w:jc w:val="center"/>
              <w:rPr>
                <w:rFonts w:ascii="Garamond" w:hAnsi="Garamond"/>
                <w:b/>
                <w:bCs/>
                <w:sz w:val="22"/>
                <w:szCs w:val="22"/>
                <w:lang w:eastAsia="ar-SA"/>
              </w:rPr>
            </w:pPr>
            <w:r w:rsidRPr="003E776D">
              <w:rPr>
                <w:rFonts w:ascii="Garamond" w:hAnsi="Garamond"/>
                <w:b/>
                <w:bCs/>
                <w:sz w:val="22"/>
                <w:szCs w:val="22"/>
                <w:lang w:eastAsia="ar-SA"/>
              </w:rPr>
              <w:t>PARAMETR WYMAGANY</w:t>
            </w:r>
          </w:p>
        </w:tc>
        <w:tc>
          <w:tcPr>
            <w:tcW w:w="2552" w:type="dxa"/>
            <w:vAlign w:val="center"/>
          </w:tcPr>
          <w:p w14:paraId="32D60519" w14:textId="77777777" w:rsidR="006B169A" w:rsidRPr="003E776D" w:rsidRDefault="006B169A" w:rsidP="006B169A">
            <w:pPr>
              <w:suppressAutoHyphens/>
              <w:snapToGrid w:val="0"/>
              <w:jc w:val="center"/>
              <w:rPr>
                <w:rFonts w:ascii="Garamond" w:hAnsi="Garamond"/>
                <w:b/>
                <w:bCs/>
                <w:sz w:val="22"/>
                <w:szCs w:val="22"/>
                <w:lang w:eastAsia="ar-SA"/>
              </w:rPr>
            </w:pPr>
            <w:r w:rsidRPr="003E776D">
              <w:rPr>
                <w:rFonts w:ascii="Garamond" w:hAnsi="Garamond"/>
                <w:b/>
                <w:bCs/>
                <w:sz w:val="22"/>
                <w:szCs w:val="22"/>
                <w:lang w:eastAsia="ar-SA"/>
              </w:rPr>
              <w:t>PARAMETR OFEROWANY</w:t>
            </w:r>
          </w:p>
        </w:tc>
        <w:tc>
          <w:tcPr>
            <w:tcW w:w="1984" w:type="dxa"/>
            <w:vAlign w:val="center"/>
          </w:tcPr>
          <w:p w14:paraId="578E5D8F" w14:textId="77777777" w:rsidR="006B169A" w:rsidRPr="003E776D" w:rsidRDefault="006B169A" w:rsidP="006B169A">
            <w:pPr>
              <w:jc w:val="center"/>
              <w:rPr>
                <w:rFonts w:ascii="Garamond" w:hAnsi="Garamond"/>
                <w:bCs/>
                <w:sz w:val="22"/>
                <w:szCs w:val="22"/>
                <w:lang w:eastAsia="ar-SA"/>
              </w:rPr>
            </w:pPr>
            <w:r w:rsidRPr="003E776D">
              <w:rPr>
                <w:rFonts w:ascii="Garamond" w:hAnsi="Garamond"/>
                <w:b/>
                <w:bCs/>
                <w:sz w:val="22"/>
                <w:szCs w:val="22"/>
                <w:lang w:eastAsia="ar-SA"/>
              </w:rPr>
              <w:t>SPOSÓB OCENY</w:t>
            </w:r>
          </w:p>
        </w:tc>
      </w:tr>
      <w:tr w:rsidR="00B866E3" w:rsidRPr="003E776D" w14:paraId="5C371D53" w14:textId="77777777" w:rsidTr="00596F5D">
        <w:tc>
          <w:tcPr>
            <w:tcW w:w="567" w:type="dxa"/>
          </w:tcPr>
          <w:p w14:paraId="488AB336" w14:textId="77777777" w:rsidR="00B866E3" w:rsidRPr="003E776D" w:rsidRDefault="00B866E3" w:rsidP="006A1742">
            <w:pPr>
              <w:pStyle w:val="Akapitzlist"/>
              <w:numPr>
                <w:ilvl w:val="0"/>
                <w:numId w:val="31"/>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7485" w:type="dxa"/>
          </w:tcPr>
          <w:p w14:paraId="0C09FBC2" w14:textId="77777777" w:rsidR="00B866E3" w:rsidRPr="003E776D" w:rsidRDefault="00B866E3" w:rsidP="00DF2B72">
            <w:pPr>
              <w:autoSpaceDE w:val="0"/>
              <w:snapToGrid w:val="0"/>
              <w:spacing w:line="288" w:lineRule="auto"/>
              <w:jc w:val="both"/>
              <w:rPr>
                <w:rFonts w:ascii="Garamond" w:hAnsi="Garamond"/>
                <w:color w:val="000000" w:themeColor="text1"/>
                <w:sz w:val="22"/>
                <w:szCs w:val="22"/>
              </w:rPr>
            </w:pPr>
            <w:r w:rsidRPr="003E776D">
              <w:rPr>
                <w:rFonts w:ascii="Garamond" w:hAnsi="Garamond"/>
                <w:color w:val="000000" w:themeColor="text1"/>
                <w:sz w:val="22"/>
                <w:szCs w:val="22"/>
              </w:rPr>
              <w:t>Instrukcje obsługi w języku polskim w formie elektronicznej i drukowanej (przekazane w momencie dostawy dla każdego egzemplarza) – dotyczy także urządzeń peryferyjnych</w:t>
            </w:r>
          </w:p>
        </w:tc>
        <w:tc>
          <w:tcPr>
            <w:tcW w:w="1984" w:type="dxa"/>
            <w:vAlign w:val="center"/>
          </w:tcPr>
          <w:p w14:paraId="760BEC7C" w14:textId="77777777" w:rsidR="00B866E3" w:rsidRPr="003E776D" w:rsidRDefault="00B866E3" w:rsidP="006A1742">
            <w:pPr>
              <w:jc w:val="center"/>
              <w:rPr>
                <w:rFonts w:ascii="Garamond" w:hAnsi="Garamond"/>
                <w:sz w:val="22"/>
                <w:szCs w:val="22"/>
              </w:rPr>
            </w:pPr>
            <w:r w:rsidRPr="003E776D">
              <w:rPr>
                <w:rFonts w:ascii="Garamond" w:hAnsi="Garamond"/>
                <w:sz w:val="22"/>
                <w:szCs w:val="22"/>
                <w:lang w:eastAsia="ar-SA"/>
              </w:rPr>
              <w:t>Tak</w:t>
            </w:r>
          </w:p>
        </w:tc>
        <w:tc>
          <w:tcPr>
            <w:tcW w:w="2552" w:type="dxa"/>
          </w:tcPr>
          <w:p w14:paraId="427C34ED" w14:textId="77777777" w:rsidR="00B866E3" w:rsidRPr="003E776D" w:rsidRDefault="00B866E3" w:rsidP="00BC771B">
            <w:pPr>
              <w:suppressAutoHyphens/>
              <w:rPr>
                <w:rFonts w:ascii="Garamond" w:hAnsi="Garamond"/>
                <w:sz w:val="22"/>
                <w:szCs w:val="22"/>
                <w:lang w:eastAsia="ar-SA"/>
              </w:rPr>
            </w:pPr>
          </w:p>
        </w:tc>
        <w:tc>
          <w:tcPr>
            <w:tcW w:w="1984" w:type="dxa"/>
            <w:vAlign w:val="center"/>
          </w:tcPr>
          <w:p w14:paraId="320746E2" w14:textId="77777777" w:rsidR="00B866E3" w:rsidRPr="003E776D" w:rsidRDefault="00B866E3" w:rsidP="006A1742">
            <w:pPr>
              <w:jc w:val="center"/>
              <w:rPr>
                <w:rFonts w:ascii="Garamond" w:hAnsi="Garamond"/>
                <w:sz w:val="22"/>
                <w:szCs w:val="22"/>
              </w:rPr>
            </w:pPr>
            <w:r w:rsidRPr="003E776D">
              <w:rPr>
                <w:rFonts w:ascii="Garamond" w:hAnsi="Garamond"/>
                <w:sz w:val="22"/>
                <w:szCs w:val="22"/>
                <w:lang w:eastAsia="ar-SA"/>
              </w:rPr>
              <w:t>---</w:t>
            </w:r>
          </w:p>
        </w:tc>
      </w:tr>
      <w:tr w:rsidR="00B866E3" w:rsidRPr="003E776D" w14:paraId="6232A4E8" w14:textId="77777777" w:rsidTr="00596F5D">
        <w:tc>
          <w:tcPr>
            <w:tcW w:w="567" w:type="dxa"/>
          </w:tcPr>
          <w:p w14:paraId="496CCF18" w14:textId="77777777" w:rsidR="00B866E3" w:rsidRPr="003E776D" w:rsidRDefault="00B866E3" w:rsidP="006A1742">
            <w:pPr>
              <w:pStyle w:val="Akapitzlist"/>
              <w:numPr>
                <w:ilvl w:val="0"/>
                <w:numId w:val="31"/>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7485" w:type="dxa"/>
          </w:tcPr>
          <w:p w14:paraId="6E51B2AB" w14:textId="77777777" w:rsidR="00B866E3" w:rsidRPr="003E776D" w:rsidRDefault="00B866E3" w:rsidP="00DF2B72">
            <w:pPr>
              <w:snapToGrid w:val="0"/>
              <w:spacing w:line="288" w:lineRule="auto"/>
              <w:jc w:val="both"/>
              <w:rPr>
                <w:rFonts w:ascii="Garamond" w:hAnsi="Garamond"/>
                <w:color w:val="000000" w:themeColor="text1"/>
                <w:sz w:val="22"/>
                <w:szCs w:val="22"/>
              </w:rPr>
            </w:pPr>
            <w:r w:rsidRPr="003E776D">
              <w:rPr>
                <w:rFonts w:ascii="Garamond" w:hAnsi="Garamond"/>
                <w:color w:val="000000" w:themeColor="text1"/>
                <w:sz w:val="22"/>
                <w:szCs w:val="22"/>
              </w:rPr>
              <w:t>W cenie urządzenia znajduje się komplet akcesoriów, okablowania itp. asortymentu niezbędnego do uruchomienia i funkcjonowania aparatu jako całości w wymaganej specyfikacją konfiguracji</w:t>
            </w:r>
          </w:p>
        </w:tc>
        <w:tc>
          <w:tcPr>
            <w:tcW w:w="1984" w:type="dxa"/>
            <w:vAlign w:val="center"/>
          </w:tcPr>
          <w:p w14:paraId="4F4039FD" w14:textId="77777777" w:rsidR="00B866E3" w:rsidRPr="003E776D" w:rsidRDefault="00B866E3" w:rsidP="006A1742">
            <w:pPr>
              <w:jc w:val="center"/>
              <w:rPr>
                <w:rFonts w:ascii="Garamond" w:hAnsi="Garamond"/>
                <w:sz w:val="22"/>
                <w:szCs w:val="22"/>
              </w:rPr>
            </w:pPr>
            <w:r w:rsidRPr="003E776D">
              <w:rPr>
                <w:rFonts w:ascii="Garamond" w:hAnsi="Garamond"/>
                <w:sz w:val="22"/>
                <w:szCs w:val="22"/>
                <w:lang w:eastAsia="ar-SA"/>
              </w:rPr>
              <w:t>Tak</w:t>
            </w:r>
          </w:p>
        </w:tc>
        <w:tc>
          <w:tcPr>
            <w:tcW w:w="2552" w:type="dxa"/>
          </w:tcPr>
          <w:p w14:paraId="6DFD8017" w14:textId="77777777" w:rsidR="00B866E3" w:rsidRPr="003E776D" w:rsidRDefault="00B866E3" w:rsidP="00BC771B">
            <w:pPr>
              <w:suppressAutoHyphens/>
              <w:rPr>
                <w:rFonts w:ascii="Garamond" w:hAnsi="Garamond"/>
                <w:sz w:val="22"/>
                <w:szCs w:val="22"/>
                <w:lang w:eastAsia="ar-SA"/>
              </w:rPr>
            </w:pPr>
          </w:p>
        </w:tc>
        <w:tc>
          <w:tcPr>
            <w:tcW w:w="1984" w:type="dxa"/>
            <w:vAlign w:val="center"/>
          </w:tcPr>
          <w:p w14:paraId="3127E2C0" w14:textId="77777777" w:rsidR="00B866E3" w:rsidRPr="003E776D" w:rsidRDefault="00B866E3" w:rsidP="006A1742">
            <w:pPr>
              <w:jc w:val="center"/>
              <w:rPr>
                <w:rFonts w:ascii="Garamond" w:hAnsi="Garamond"/>
                <w:sz w:val="22"/>
                <w:szCs w:val="22"/>
              </w:rPr>
            </w:pPr>
            <w:r w:rsidRPr="003E776D">
              <w:rPr>
                <w:rFonts w:ascii="Garamond" w:hAnsi="Garamond"/>
                <w:sz w:val="22"/>
                <w:szCs w:val="22"/>
                <w:lang w:eastAsia="ar-SA"/>
              </w:rPr>
              <w:t>---</w:t>
            </w:r>
          </w:p>
        </w:tc>
      </w:tr>
      <w:tr w:rsidR="004F0412" w:rsidRPr="003E776D" w14:paraId="1CF89118" w14:textId="77777777" w:rsidTr="00596F5D">
        <w:tc>
          <w:tcPr>
            <w:tcW w:w="567" w:type="dxa"/>
          </w:tcPr>
          <w:p w14:paraId="4BED4B39" w14:textId="77777777" w:rsidR="004F0412" w:rsidRPr="003E776D" w:rsidRDefault="004F0412" w:rsidP="006A1742">
            <w:pPr>
              <w:pStyle w:val="Akapitzlist"/>
              <w:numPr>
                <w:ilvl w:val="0"/>
                <w:numId w:val="31"/>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7485" w:type="dxa"/>
            <w:vAlign w:val="center"/>
          </w:tcPr>
          <w:p w14:paraId="696B959B" w14:textId="77777777" w:rsidR="004F0412" w:rsidRPr="003E776D" w:rsidRDefault="004F0412" w:rsidP="004F0412">
            <w:pPr>
              <w:snapToGrid w:val="0"/>
              <w:spacing w:line="288" w:lineRule="auto"/>
              <w:jc w:val="both"/>
              <w:rPr>
                <w:rFonts w:ascii="Garamond" w:hAnsi="Garamond"/>
                <w:color w:val="000000" w:themeColor="text1"/>
                <w:sz w:val="22"/>
                <w:szCs w:val="22"/>
              </w:rPr>
            </w:pPr>
            <w:r w:rsidRPr="003E776D">
              <w:rPr>
                <w:rFonts w:ascii="Garamond" w:hAnsi="Garamond"/>
                <w:color w:val="000000" w:themeColor="text1"/>
                <w:sz w:val="22"/>
                <w:szCs w:val="22"/>
              </w:rPr>
              <w:t>Dokumentacja (lub tzw. lista kontrolna zawierająca wykaz części i czynności) dotycząca przeglądów technicznych w języku polskim (dostarczona przy dostawie)</w:t>
            </w:r>
          </w:p>
          <w:p w14:paraId="5F575B96" w14:textId="77777777" w:rsidR="004F0412" w:rsidRPr="003E776D" w:rsidRDefault="004F0412" w:rsidP="004F0412">
            <w:pPr>
              <w:snapToGrid w:val="0"/>
              <w:spacing w:line="288" w:lineRule="auto"/>
              <w:jc w:val="both"/>
              <w:rPr>
                <w:rFonts w:ascii="Garamond" w:hAnsi="Garamond"/>
                <w:color w:val="000000" w:themeColor="text1"/>
                <w:sz w:val="22"/>
                <w:szCs w:val="22"/>
              </w:rPr>
            </w:pPr>
            <w:r w:rsidRPr="003E776D">
              <w:rPr>
                <w:rFonts w:ascii="Garamond" w:hAnsi="Garamond"/>
                <w:color w:val="000000" w:themeColor="text1"/>
                <w:sz w:val="22"/>
                <w:szCs w:val="22"/>
              </w:rPr>
              <w:t>UWAGA - dokumentacja musi zapewnić co najmniej pełną diagnostykę urządzenia, wykonywanie drobnych napraw, regulacji, kalibracji, oraz przeglądów okresowych w standardzie wymaganym przez producenta</w:t>
            </w:r>
          </w:p>
        </w:tc>
        <w:tc>
          <w:tcPr>
            <w:tcW w:w="1984" w:type="dxa"/>
            <w:vAlign w:val="center"/>
          </w:tcPr>
          <w:p w14:paraId="35616222" w14:textId="77777777" w:rsidR="004F0412" w:rsidRPr="003E776D" w:rsidRDefault="004F0412" w:rsidP="006A1742">
            <w:pPr>
              <w:jc w:val="center"/>
              <w:rPr>
                <w:rFonts w:ascii="Garamond" w:hAnsi="Garamond"/>
                <w:sz w:val="22"/>
                <w:szCs w:val="22"/>
                <w:lang w:eastAsia="ar-SA"/>
              </w:rPr>
            </w:pPr>
            <w:r w:rsidRPr="003E776D">
              <w:rPr>
                <w:rFonts w:ascii="Garamond" w:hAnsi="Garamond"/>
                <w:sz w:val="22"/>
                <w:szCs w:val="22"/>
                <w:lang w:eastAsia="ar-SA"/>
              </w:rPr>
              <w:t>Tak</w:t>
            </w:r>
          </w:p>
        </w:tc>
        <w:tc>
          <w:tcPr>
            <w:tcW w:w="2552" w:type="dxa"/>
          </w:tcPr>
          <w:p w14:paraId="73FE879E" w14:textId="77777777" w:rsidR="004F0412" w:rsidRPr="003E776D" w:rsidRDefault="004F0412" w:rsidP="00BC771B">
            <w:pPr>
              <w:suppressAutoHyphens/>
              <w:rPr>
                <w:rFonts w:ascii="Garamond" w:hAnsi="Garamond"/>
                <w:sz w:val="22"/>
                <w:szCs w:val="22"/>
                <w:lang w:eastAsia="ar-SA"/>
              </w:rPr>
            </w:pPr>
          </w:p>
        </w:tc>
        <w:tc>
          <w:tcPr>
            <w:tcW w:w="1984" w:type="dxa"/>
            <w:vAlign w:val="center"/>
          </w:tcPr>
          <w:p w14:paraId="06A5AD5E" w14:textId="77777777" w:rsidR="004F0412" w:rsidRPr="003E776D" w:rsidRDefault="004F0412" w:rsidP="006A1742">
            <w:pPr>
              <w:jc w:val="center"/>
              <w:rPr>
                <w:rFonts w:ascii="Garamond" w:hAnsi="Garamond"/>
                <w:sz w:val="22"/>
                <w:szCs w:val="22"/>
                <w:lang w:eastAsia="ar-SA"/>
              </w:rPr>
            </w:pPr>
            <w:r w:rsidRPr="003E776D">
              <w:rPr>
                <w:rFonts w:ascii="Garamond" w:hAnsi="Garamond"/>
                <w:sz w:val="22"/>
                <w:szCs w:val="22"/>
                <w:lang w:eastAsia="ar-SA"/>
              </w:rPr>
              <w:t>---</w:t>
            </w:r>
          </w:p>
        </w:tc>
      </w:tr>
      <w:tr w:rsidR="00B866E3" w:rsidRPr="003E776D" w14:paraId="006545BB" w14:textId="77777777" w:rsidTr="00596F5D">
        <w:tc>
          <w:tcPr>
            <w:tcW w:w="567" w:type="dxa"/>
          </w:tcPr>
          <w:p w14:paraId="06E30410" w14:textId="77777777" w:rsidR="00B866E3" w:rsidRPr="003E776D" w:rsidRDefault="00B866E3" w:rsidP="006A1742">
            <w:pPr>
              <w:pStyle w:val="Akapitzlist"/>
              <w:numPr>
                <w:ilvl w:val="0"/>
                <w:numId w:val="31"/>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7485" w:type="dxa"/>
            <w:vAlign w:val="center"/>
          </w:tcPr>
          <w:p w14:paraId="4E1F9215" w14:textId="77777777" w:rsidR="00B866E3" w:rsidRPr="003E776D" w:rsidRDefault="00B866E3" w:rsidP="00DF2B72">
            <w:pPr>
              <w:snapToGrid w:val="0"/>
              <w:spacing w:line="288" w:lineRule="auto"/>
              <w:jc w:val="both"/>
              <w:rPr>
                <w:rFonts w:ascii="Garamond" w:hAnsi="Garamond"/>
                <w:color w:val="000000" w:themeColor="text1"/>
                <w:sz w:val="22"/>
                <w:szCs w:val="22"/>
              </w:rPr>
            </w:pPr>
            <w:r w:rsidRPr="003E776D">
              <w:rPr>
                <w:rFonts w:ascii="Garamond" w:hAnsi="Garamond"/>
                <w:color w:val="000000" w:themeColor="text1"/>
                <w:sz w:val="22"/>
                <w:szCs w:val="22"/>
              </w:rPr>
              <w:t>Z urządzeniem wykonawca dostarczy paszport techniczny zawierający co najmniej takie dane jak: nazwa, typ (model), producent, rok produkcji, numer seryjny (fabryczny), inne istotne informacje (np. części składowe, istotne wyposażenie, oprogramowanie), kody z aktualnie obowiązującego słownika NFZ (o ile występują)</w:t>
            </w:r>
          </w:p>
        </w:tc>
        <w:tc>
          <w:tcPr>
            <w:tcW w:w="1984" w:type="dxa"/>
            <w:vAlign w:val="center"/>
          </w:tcPr>
          <w:p w14:paraId="2C341948" w14:textId="77777777" w:rsidR="00B866E3" w:rsidRPr="003E776D" w:rsidRDefault="00B866E3" w:rsidP="006A1742">
            <w:pPr>
              <w:jc w:val="center"/>
              <w:rPr>
                <w:rFonts w:ascii="Garamond" w:hAnsi="Garamond"/>
                <w:sz w:val="22"/>
                <w:szCs w:val="22"/>
              </w:rPr>
            </w:pPr>
            <w:r w:rsidRPr="003E776D">
              <w:rPr>
                <w:rFonts w:ascii="Garamond" w:hAnsi="Garamond"/>
                <w:sz w:val="22"/>
                <w:szCs w:val="22"/>
                <w:lang w:eastAsia="ar-SA"/>
              </w:rPr>
              <w:t>Tak</w:t>
            </w:r>
          </w:p>
        </w:tc>
        <w:tc>
          <w:tcPr>
            <w:tcW w:w="2552" w:type="dxa"/>
          </w:tcPr>
          <w:p w14:paraId="65BA96FA" w14:textId="77777777" w:rsidR="00B866E3" w:rsidRPr="003E776D" w:rsidRDefault="00B866E3" w:rsidP="00BC771B">
            <w:pPr>
              <w:suppressAutoHyphens/>
              <w:rPr>
                <w:rFonts w:ascii="Garamond" w:hAnsi="Garamond"/>
                <w:sz w:val="22"/>
                <w:szCs w:val="22"/>
                <w:lang w:eastAsia="ar-SA"/>
              </w:rPr>
            </w:pPr>
          </w:p>
        </w:tc>
        <w:tc>
          <w:tcPr>
            <w:tcW w:w="1984" w:type="dxa"/>
            <w:vAlign w:val="center"/>
          </w:tcPr>
          <w:p w14:paraId="423EDB06" w14:textId="77777777" w:rsidR="00B866E3" w:rsidRPr="003E776D" w:rsidRDefault="00B866E3" w:rsidP="006A1742">
            <w:pPr>
              <w:jc w:val="center"/>
              <w:rPr>
                <w:rFonts w:ascii="Garamond" w:hAnsi="Garamond"/>
                <w:sz w:val="22"/>
                <w:szCs w:val="22"/>
              </w:rPr>
            </w:pPr>
            <w:r w:rsidRPr="003E776D">
              <w:rPr>
                <w:rFonts w:ascii="Garamond" w:hAnsi="Garamond"/>
                <w:sz w:val="22"/>
                <w:szCs w:val="22"/>
                <w:lang w:eastAsia="ar-SA"/>
              </w:rPr>
              <w:t>---</w:t>
            </w:r>
          </w:p>
        </w:tc>
      </w:tr>
      <w:tr w:rsidR="00B866E3" w:rsidRPr="003E776D" w14:paraId="6AB3E383" w14:textId="77777777" w:rsidTr="00596F5D">
        <w:tc>
          <w:tcPr>
            <w:tcW w:w="567" w:type="dxa"/>
          </w:tcPr>
          <w:p w14:paraId="4830D486" w14:textId="77777777" w:rsidR="00B866E3" w:rsidRPr="003E776D" w:rsidRDefault="00B866E3" w:rsidP="006A1742">
            <w:pPr>
              <w:pStyle w:val="Akapitzlist"/>
              <w:numPr>
                <w:ilvl w:val="0"/>
                <w:numId w:val="31"/>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7485" w:type="dxa"/>
          </w:tcPr>
          <w:p w14:paraId="1455FE5D" w14:textId="77777777" w:rsidR="00B866E3" w:rsidRPr="003E776D" w:rsidRDefault="00B866E3" w:rsidP="00DF2B72">
            <w:pPr>
              <w:spacing w:line="288" w:lineRule="auto"/>
              <w:jc w:val="both"/>
              <w:rPr>
                <w:rFonts w:ascii="Garamond" w:hAnsi="Garamond"/>
                <w:color w:val="000000" w:themeColor="text1"/>
                <w:sz w:val="22"/>
                <w:szCs w:val="22"/>
              </w:rPr>
            </w:pPr>
            <w:r w:rsidRPr="003E776D">
              <w:rPr>
                <w:rFonts w:ascii="Garamond" w:hAnsi="Garamond"/>
                <w:color w:val="000000" w:themeColor="text1"/>
                <w:sz w:val="22"/>
                <w:szCs w:val="22"/>
              </w:rPr>
              <w:t>Instrukcja konserwacji, mycia, dezynfekcji i sterylizacji dla poszczególnych elementów aparatów.</w:t>
            </w:r>
          </w:p>
        </w:tc>
        <w:tc>
          <w:tcPr>
            <w:tcW w:w="1984" w:type="dxa"/>
            <w:vAlign w:val="center"/>
          </w:tcPr>
          <w:p w14:paraId="420BE3F1" w14:textId="77777777" w:rsidR="00B866E3" w:rsidRPr="003E776D" w:rsidRDefault="00B866E3" w:rsidP="006A1742">
            <w:pPr>
              <w:jc w:val="center"/>
              <w:rPr>
                <w:rFonts w:ascii="Garamond" w:hAnsi="Garamond"/>
                <w:sz w:val="22"/>
                <w:szCs w:val="22"/>
              </w:rPr>
            </w:pPr>
            <w:r w:rsidRPr="003E776D">
              <w:rPr>
                <w:rFonts w:ascii="Garamond" w:hAnsi="Garamond"/>
                <w:sz w:val="22"/>
                <w:szCs w:val="22"/>
                <w:lang w:eastAsia="ar-SA"/>
              </w:rPr>
              <w:t>Tak</w:t>
            </w:r>
          </w:p>
        </w:tc>
        <w:tc>
          <w:tcPr>
            <w:tcW w:w="2552" w:type="dxa"/>
          </w:tcPr>
          <w:p w14:paraId="5D346A31" w14:textId="77777777" w:rsidR="00B866E3" w:rsidRPr="003E776D" w:rsidRDefault="00B866E3" w:rsidP="00BC771B">
            <w:pPr>
              <w:suppressAutoHyphens/>
              <w:rPr>
                <w:rFonts w:ascii="Garamond" w:hAnsi="Garamond"/>
                <w:sz w:val="22"/>
                <w:szCs w:val="22"/>
                <w:lang w:eastAsia="ar-SA"/>
              </w:rPr>
            </w:pPr>
          </w:p>
        </w:tc>
        <w:tc>
          <w:tcPr>
            <w:tcW w:w="1984" w:type="dxa"/>
            <w:vAlign w:val="center"/>
          </w:tcPr>
          <w:p w14:paraId="3EDACB3E" w14:textId="77777777" w:rsidR="00B866E3" w:rsidRPr="003E776D" w:rsidRDefault="00B866E3" w:rsidP="006A1742">
            <w:pPr>
              <w:jc w:val="center"/>
              <w:rPr>
                <w:rFonts w:ascii="Garamond" w:hAnsi="Garamond"/>
                <w:sz w:val="22"/>
                <w:szCs w:val="22"/>
              </w:rPr>
            </w:pPr>
            <w:r w:rsidRPr="003E776D">
              <w:rPr>
                <w:rFonts w:ascii="Garamond" w:hAnsi="Garamond"/>
                <w:sz w:val="22"/>
                <w:szCs w:val="22"/>
                <w:lang w:eastAsia="ar-SA"/>
              </w:rPr>
              <w:t>---</w:t>
            </w:r>
          </w:p>
        </w:tc>
      </w:tr>
    </w:tbl>
    <w:p w14:paraId="5014E574" w14:textId="77777777" w:rsidR="00D15F1D" w:rsidRDefault="00D15F1D" w:rsidP="00D15F1D">
      <w:pPr>
        <w:pStyle w:val="Standard"/>
        <w:spacing w:line="288" w:lineRule="auto"/>
        <w:rPr>
          <w:rFonts w:ascii="Century Gothic" w:hAnsi="Century Gothic"/>
          <w:sz w:val="20"/>
          <w:szCs w:val="20"/>
        </w:rPr>
      </w:pPr>
      <w:bookmarkStart w:id="0" w:name="_GoBack"/>
      <w:bookmarkEnd w:id="0"/>
    </w:p>
    <w:sectPr w:rsidR="00D15F1D" w:rsidSect="003E776D">
      <w:headerReference w:type="default" r:id="rId8"/>
      <w:footerReference w:type="default" r:id="rId9"/>
      <w:pgSz w:w="16838" w:h="11906" w:orient="landscape"/>
      <w:pgMar w:top="714"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363AA6" w14:textId="77777777" w:rsidR="003C51C2" w:rsidRDefault="003C51C2" w:rsidP="002B10C5">
      <w:pPr>
        <w:spacing w:after="0" w:line="240" w:lineRule="auto"/>
      </w:pPr>
      <w:r>
        <w:separator/>
      </w:r>
    </w:p>
  </w:endnote>
  <w:endnote w:type="continuationSeparator" w:id="0">
    <w:p w14:paraId="48108164" w14:textId="77777777" w:rsidR="003C51C2" w:rsidRDefault="003C51C2" w:rsidP="002B1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ndale Sans UI">
    <w:altName w:val="Arial Unicode MS"/>
    <w:charset w:val="00"/>
    <w:family w:val="auto"/>
    <w:pitch w:val="variable"/>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9725747"/>
      <w:docPartObj>
        <w:docPartGallery w:val="Page Numbers (Bottom of Page)"/>
        <w:docPartUnique/>
      </w:docPartObj>
    </w:sdtPr>
    <w:sdtEndPr/>
    <w:sdtContent>
      <w:p w14:paraId="1D0C1DB0" w14:textId="034EDD68" w:rsidR="004F0412" w:rsidRDefault="004F0412">
        <w:pPr>
          <w:pStyle w:val="Stopka"/>
          <w:jc w:val="right"/>
        </w:pPr>
        <w:r>
          <w:fldChar w:fldCharType="begin"/>
        </w:r>
        <w:r>
          <w:instrText>PAGE   \* MERGEFORMAT</w:instrText>
        </w:r>
        <w:r>
          <w:fldChar w:fldCharType="separate"/>
        </w:r>
        <w:r w:rsidR="00CC386C">
          <w:rPr>
            <w:noProof/>
          </w:rPr>
          <w:t>10</w:t>
        </w:r>
        <w:r>
          <w:fldChar w:fldCharType="end"/>
        </w:r>
      </w:p>
    </w:sdtContent>
  </w:sdt>
  <w:p w14:paraId="74DBABD8" w14:textId="77777777" w:rsidR="004F0412" w:rsidRDefault="004F041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7C5533" w14:textId="77777777" w:rsidR="003C51C2" w:rsidRDefault="003C51C2" w:rsidP="002B10C5">
      <w:pPr>
        <w:spacing w:after="0" w:line="240" w:lineRule="auto"/>
      </w:pPr>
      <w:r>
        <w:separator/>
      </w:r>
    </w:p>
  </w:footnote>
  <w:footnote w:type="continuationSeparator" w:id="0">
    <w:p w14:paraId="2DDCF39E" w14:textId="77777777" w:rsidR="003C51C2" w:rsidRDefault="003C51C2" w:rsidP="002B10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AC192" w14:textId="77777777" w:rsidR="004F0412" w:rsidRPr="004950AC" w:rsidRDefault="004F0412" w:rsidP="000800FB">
    <w:pPr>
      <w:pStyle w:val="Nagwek"/>
      <w:jc w:val="center"/>
    </w:pPr>
    <w:r>
      <w:rPr>
        <w:noProof/>
      </w:rPr>
      <w:drawing>
        <wp:inline distT="0" distB="0" distL="0" distR="0" wp14:anchorId="3B70A371" wp14:editId="6B3AF53F">
          <wp:extent cx="5753100" cy="657225"/>
          <wp:effectExtent l="0" t="0" r="0" b="9525"/>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572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BCC2D8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00000002"/>
    <w:name w:val="WW8Num2"/>
    <w:lvl w:ilvl="0">
      <w:start w:val="1"/>
      <w:numFmt w:val="bullet"/>
      <w:lvlText w:val=""/>
      <w:lvlJc w:val="left"/>
      <w:pPr>
        <w:tabs>
          <w:tab w:val="num" w:pos="375"/>
        </w:tabs>
        <w:ind w:left="375" w:hanging="360"/>
      </w:pPr>
      <w:rPr>
        <w:rFonts w:ascii="Wingdings 2" w:hAnsi="Wingdings 2" w:cs="OpenSymbol"/>
      </w:rPr>
    </w:lvl>
    <w:lvl w:ilvl="1">
      <w:start w:val="1"/>
      <w:numFmt w:val="bullet"/>
      <w:lvlText w:val="◦"/>
      <w:lvlJc w:val="left"/>
      <w:pPr>
        <w:tabs>
          <w:tab w:val="num" w:pos="735"/>
        </w:tabs>
        <w:ind w:left="735" w:hanging="360"/>
      </w:pPr>
      <w:rPr>
        <w:rFonts w:ascii="OpenSymbol" w:hAnsi="OpenSymbol" w:cs="OpenSymbol"/>
      </w:rPr>
    </w:lvl>
    <w:lvl w:ilvl="2">
      <w:start w:val="1"/>
      <w:numFmt w:val="bullet"/>
      <w:lvlText w:val="▪"/>
      <w:lvlJc w:val="left"/>
      <w:pPr>
        <w:tabs>
          <w:tab w:val="num" w:pos="1095"/>
        </w:tabs>
        <w:ind w:left="1095" w:hanging="360"/>
      </w:pPr>
      <w:rPr>
        <w:rFonts w:ascii="OpenSymbol" w:hAnsi="OpenSymbol" w:cs="OpenSymbol"/>
      </w:rPr>
    </w:lvl>
    <w:lvl w:ilvl="3">
      <w:start w:val="1"/>
      <w:numFmt w:val="bullet"/>
      <w:lvlText w:val=""/>
      <w:lvlJc w:val="left"/>
      <w:pPr>
        <w:tabs>
          <w:tab w:val="num" w:pos="1455"/>
        </w:tabs>
        <w:ind w:left="1455" w:hanging="360"/>
      </w:pPr>
      <w:rPr>
        <w:rFonts w:ascii="Wingdings 2" w:hAnsi="Wingdings 2" w:cs="OpenSymbol"/>
      </w:rPr>
    </w:lvl>
    <w:lvl w:ilvl="4">
      <w:start w:val="1"/>
      <w:numFmt w:val="bullet"/>
      <w:lvlText w:val="◦"/>
      <w:lvlJc w:val="left"/>
      <w:pPr>
        <w:tabs>
          <w:tab w:val="num" w:pos="1815"/>
        </w:tabs>
        <w:ind w:left="1815" w:hanging="360"/>
      </w:pPr>
      <w:rPr>
        <w:rFonts w:ascii="OpenSymbol" w:hAnsi="OpenSymbol" w:cs="OpenSymbol"/>
      </w:rPr>
    </w:lvl>
    <w:lvl w:ilvl="5">
      <w:start w:val="1"/>
      <w:numFmt w:val="bullet"/>
      <w:lvlText w:val="▪"/>
      <w:lvlJc w:val="left"/>
      <w:pPr>
        <w:tabs>
          <w:tab w:val="num" w:pos="2175"/>
        </w:tabs>
        <w:ind w:left="2175" w:hanging="360"/>
      </w:pPr>
      <w:rPr>
        <w:rFonts w:ascii="OpenSymbol" w:hAnsi="OpenSymbol" w:cs="OpenSymbol"/>
      </w:rPr>
    </w:lvl>
    <w:lvl w:ilvl="6">
      <w:start w:val="1"/>
      <w:numFmt w:val="bullet"/>
      <w:lvlText w:val=""/>
      <w:lvlJc w:val="left"/>
      <w:pPr>
        <w:tabs>
          <w:tab w:val="num" w:pos="2535"/>
        </w:tabs>
        <w:ind w:left="2535" w:hanging="360"/>
      </w:pPr>
      <w:rPr>
        <w:rFonts w:ascii="Wingdings 2" w:hAnsi="Wingdings 2" w:cs="OpenSymbol"/>
      </w:rPr>
    </w:lvl>
    <w:lvl w:ilvl="7">
      <w:start w:val="1"/>
      <w:numFmt w:val="bullet"/>
      <w:lvlText w:val="◦"/>
      <w:lvlJc w:val="left"/>
      <w:pPr>
        <w:tabs>
          <w:tab w:val="num" w:pos="2895"/>
        </w:tabs>
        <w:ind w:left="2895" w:hanging="360"/>
      </w:pPr>
      <w:rPr>
        <w:rFonts w:ascii="OpenSymbol" w:hAnsi="OpenSymbol" w:cs="OpenSymbol"/>
      </w:rPr>
    </w:lvl>
    <w:lvl w:ilvl="8">
      <w:start w:val="1"/>
      <w:numFmt w:val="bullet"/>
      <w:lvlText w:val="▪"/>
      <w:lvlJc w:val="left"/>
      <w:pPr>
        <w:tabs>
          <w:tab w:val="num" w:pos="3255"/>
        </w:tabs>
        <w:ind w:left="3255" w:hanging="360"/>
      </w:pPr>
      <w:rPr>
        <w:rFonts w:ascii="OpenSymbol" w:hAnsi="OpenSymbol" w:cs="OpenSymbol"/>
      </w:rPr>
    </w:lvl>
  </w:abstractNum>
  <w:abstractNum w:abstractNumId="3" w15:restartNumberingAfterBreak="0">
    <w:nsid w:val="00000003"/>
    <w:multiLevelType w:val="singleLevel"/>
    <w:tmpl w:val="00000003"/>
    <w:name w:val="WW8Num3"/>
    <w:lvl w:ilvl="0">
      <w:numFmt w:val="bullet"/>
      <w:lvlText w:val="-"/>
      <w:lvlJc w:val="left"/>
      <w:pPr>
        <w:tabs>
          <w:tab w:val="num" w:pos="360"/>
        </w:tabs>
        <w:ind w:left="360" w:hanging="360"/>
      </w:pPr>
      <w:rPr>
        <w:rFonts w:ascii="Times New Roman" w:hAnsi="Times New Roman" w:cs="Times New Roman"/>
      </w:rPr>
    </w:lvl>
  </w:abstractNum>
  <w:abstractNum w:abstractNumId="4" w15:restartNumberingAfterBreak="0">
    <w:nsid w:val="00000004"/>
    <w:multiLevelType w:val="singleLevel"/>
    <w:tmpl w:val="00000004"/>
    <w:name w:val="WW8Num4"/>
    <w:lvl w:ilvl="0">
      <w:numFmt w:val="bullet"/>
      <w:lvlText w:val="-"/>
      <w:lvlJc w:val="left"/>
      <w:pPr>
        <w:tabs>
          <w:tab w:val="num" w:pos="720"/>
        </w:tabs>
        <w:ind w:left="720" w:hanging="360"/>
      </w:pPr>
      <w:rPr>
        <w:rFonts w:ascii="Tahoma" w:hAnsi="Tahoma" w:cs="Tahoma"/>
      </w:rPr>
    </w:lvl>
  </w:abstractNum>
  <w:abstractNum w:abstractNumId="5" w15:restartNumberingAfterBreak="0">
    <w:nsid w:val="06A108B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A23725"/>
    <w:multiLevelType w:val="hybridMultilevel"/>
    <w:tmpl w:val="08C484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71264EF"/>
    <w:multiLevelType w:val="hybridMultilevel"/>
    <w:tmpl w:val="E3EEC086"/>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961732"/>
    <w:multiLevelType w:val="hybridMultilevel"/>
    <w:tmpl w:val="E736B1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7152A6"/>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3978BC"/>
    <w:multiLevelType w:val="hybridMultilevel"/>
    <w:tmpl w:val="25548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9711D0"/>
    <w:multiLevelType w:val="hybridMultilevel"/>
    <w:tmpl w:val="019E5B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D7C2007"/>
    <w:multiLevelType w:val="hybridMultilevel"/>
    <w:tmpl w:val="0DF831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0448B8"/>
    <w:multiLevelType w:val="hybridMultilevel"/>
    <w:tmpl w:val="89726AA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4" w15:restartNumberingAfterBreak="0">
    <w:nsid w:val="36593B4F"/>
    <w:multiLevelType w:val="singleLevel"/>
    <w:tmpl w:val="00000003"/>
    <w:lvl w:ilvl="0">
      <w:start w:val="1"/>
      <w:numFmt w:val="decimal"/>
      <w:lvlText w:val="%1."/>
      <w:lvlJc w:val="center"/>
      <w:pPr>
        <w:tabs>
          <w:tab w:val="num" w:pos="720"/>
        </w:tabs>
        <w:ind w:left="720" w:hanging="360"/>
      </w:pPr>
      <w:rPr>
        <w:b w:val="0"/>
        <w:bCs w:val="0"/>
        <w:sz w:val="22"/>
        <w:szCs w:val="22"/>
      </w:rPr>
    </w:lvl>
  </w:abstractNum>
  <w:abstractNum w:abstractNumId="15" w15:restartNumberingAfterBreak="0">
    <w:nsid w:val="37DC34AD"/>
    <w:multiLevelType w:val="multilevel"/>
    <w:tmpl w:val="2250C89C"/>
    <w:styleLink w:val="WW8Num2"/>
    <w:lvl w:ilvl="0">
      <w:numFmt w:val="bullet"/>
      <w:lvlText w:val="-"/>
      <w:lvlJc w:val="left"/>
      <w:pPr>
        <w:ind w:left="0" w:firstLine="0"/>
      </w:pPr>
      <w:rPr>
        <w:rFonts w:ascii="Times New Roman" w:eastAsia="Times New Roman" w:hAnsi="Times New Roman" w:cs="Times New Roman"/>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6" w15:restartNumberingAfterBreak="0">
    <w:nsid w:val="419B107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4B7A52"/>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C0372E"/>
    <w:multiLevelType w:val="hybridMultilevel"/>
    <w:tmpl w:val="3F7A93A0"/>
    <w:lvl w:ilvl="0" w:tplc="04150001">
      <w:start w:val="1"/>
      <w:numFmt w:val="bullet"/>
      <w:lvlText w:val=""/>
      <w:lvlJc w:val="left"/>
      <w:pPr>
        <w:ind w:left="2290" w:hanging="360"/>
      </w:pPr>
      <w:rPr>
        <w:rFonts w:ascii="Symbol" w:hAnsi="Symbol" w:hint="default"/>
      </w:rPr>
    </w:lvl>
    <w:lvl w:ilvl="1" w:tplc="04150003" w:tentative="1">
      <w:start w:val="1"/>
      <w:numFmt w:val="bullet"/>
      <w:lvlText w:val="o"/>
      <w:lvlJc w:val="left"/>
      <w:pPr>
        <w:ind w:left="3010" w:hanging="360"/>
      </w:pPr>
      <w:rPr>
        <w:rFonts w:ascii="Courier New" w:hAnsi="Courier New" w:cs="Courier New" w:hint="default"/>
      </w:rPr>
    </w:lvl>
    <w:lvl w:ilvl="2" w:tplc="04150005" w:tentative="1">
      <w:start w:val="1"/>
      <w:numFmt w:val="bullet"/>
      <w:lvlText w:val=""/>
      <w:lvlJc w:val="left"/>
      <w:pPr>
        <w:ind w:left="3730" w:hanging="360"/>
      </w:pPr>
      <w:rPr>
        <w:rFonts w:ascii="Wingdings" w:hAnsi="Wingdings" w:hint="default"/>
      </w:rPr>
    </w:lvl>
    <w:lvl w:ilvl="3" w:tplc="04150001" w:tentative="1">
      <w:start w:val="1"/>
      <w:numFmt w:val="bullet"/>
      <w:lvlText w:val=""/>
      <w:lvlJc w:val="left"/>
      <w:pPr>
        <w:ind w:left="4450" w:hanging="360"/>
      </w:pPr>
      <w:rPr>
        <w:rFonts w:ascii="Symbol" w:hAnsi="Symbol" w:hint="default"/>
      </w:rPr>
    </w:lvl>
    <w:lvl w:ilvl="4" w:tplc="04150003" w:tentative="1">
      <w:start w:val="1"/>
      <w:numFmt w:val="bullet"/>
      <w:lvlText w:val="o"/>
      <w:lvlJc w:val="left"/>
      <w:pPr>
        <w:ind w:left="5170" w:hanging="360"/>
      </w:pPr>
      <w:rPr>
        <w:rFonts w:ascii="Courier New" w:hAnsi="Courier New" w:cs="Courier New" w:hint="default"/>
      </w:rPr>
    </w:lvl>
    <w:lvl w:ilvl="5" w:tplc="04150005" w:tentative="1">
      <w:start w:val="1"/>
      <w:numFmt w:val="bullet"/>
      <w:lvlText w:val=""/>
      <w:lvlJc w:val="left"/>
      <w:pPr>
        <w:ind w:left="5890" w:hanging="360"/>
      </w:pPr>
      <w:rPr>
        <w:rFonts w:ascii="Wingdings" w:hAnsi="Wingdings" w:hint="default"/>
      </w:rPr>
    </w:lvl>
    <w:lvl w:ilvl="6" w:tplc="04150001" w:tentative="1">
      <w:start w:val="1"/>
      <w:numFmt w:val="bullet"/>
      <w:lvlText w:val=""/>
      <w:lvlJc w:val="left"/>
      <w:pPr>
        <w:ind w:left="6610" w:hanging="360"/>
      </w:pPr>
      <w:rPr>
        <w:rFonts w:ascii="Symbol" w:hAnsi="Symbol" w:hint="default"/>
      </w:rPr>
    </w:lvl>
    <w:lvl w:ilvl="7" w:tplc="04150003" w:tentative="1">
      <w:start w:val="1"/>
      <w:numFmt w:val="bullet"/>
      <w:lvlText w:val="o"/>
      <w:lvlJc w:val="left"/>
      <w:pPr>
        <w:ind w:left="7330" w:hanging="360"/>
      </w:pPr>
      <w:rPr>
        <w:rFonts w:ascii="Courier New" w:hAnsi="Courier New" w:cs="Courier New" w:hint="default"/>
      </w:rPr>
    </w:lvl>
    <w:lvl w:ilvl="8" w:tplc="04150005" w:tentative="1">
      <w:start w:val="1"/>
      <w:numFmt w:val="bullet"/>
      <w:lvlText w:val=""/>
      <w:lvlJc w:val="left"/>
      <w:pPr>
        <w:ind w:left="8050" w:hanging="360"/>
      </w:pPr>
      <w:rPr>
        <w:rFonts w:ascii="Wingdings" w:hAnsi="Wingdings" w:hint="default"/>
      </w:rPr>
    </w:lvl>
  </w:abstractNum>
  <w:abstractNum w:abstractNumId="19" w15:restartNumberingAfterBreak="0">
    <w:nsid w:val="50FB7A10"/>
    <w:multiLevelType w:val="hybridMultilevel"/>
    <w:tmpl w:val="480C4B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1A15600"/>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2E67EE6"/>
    <w:multiLevelType w:val="hybridMultilevel"/>
    <w:tmpl w:val="554EFDA0"/>
    <w:lvl w:ilvl="0" w:tplc="69460362">
      <w:start w:val="1"/>
      <w:numFmt w:val="decimal"/>
      <w:lvlText w:val="%1."/>
      <w:lvlJc w:val="left"/>
      <w:pPr>
        <w:ind w:left="720" w:hanging="360"/>
      </w:pPr>
      <w:rPr>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33C7C4D"/>
    <w:multiLevelType w:val="hybridMultilevel"/>
    <w:tmpl w:val="D93C5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3762B34"/>
    <w:multiLevelType w:val="hybridMultilevel"/>
    <w:tmpl w:val="2C30A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7C42F9"/>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858696A"/>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6E7E94"/>
    <w:multiLevelType w:val="hybridMultilevel"/>
    <w:tmpl w:val="6C1E22C0"/>
    <w:lvl w:ilvl="0" w:tplc="CC1A8BC6">
      <w:start w:val="23"/>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3657EA"/>
    <w:multiLevelType w:val="hybridMultilevel"/>
    <w:tmpl w:val="D6BA18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439338F"/>
    <w:multiLevelType w:val="hybridMultilevel"/>
    <w:tmpl w:val="AF4A5F0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67364056"/>
    <w:multiLevelType w:val="hybridMultilevel"/>
    <w:tmpl w:val="E9366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5E1971"/>
    <w:multiLevelType w:val="hybridMultilevel"/>
    <w:tmpl w:val="8EC6C8C2"/>
    <w:lvl w:ilvl="0" w:tplc="C2364E9A">
      <w:start w:val="29"/>
      <w:numFmt w:val="decimal"/>
      <w:lvlText w:val="%1."/>
      <w:lvlJc w:val="left"/>
      <w:pPr>
        <w:ind w:left="92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1" w15:restartNumberingAfterBreak="0">
    <w:nsid w:val="71A50702"/>
    <w:multiLevelType w:val="hybridMultilevel"/>
    <w:tmpl w:val="AF804DA6"/>
    <w:lvl w:ilvl="0" w:tplc="04150001">
      <w:start w:val="1"/>
      <w:numFmt w:val="bullet"/>
      <w:lvlText w:val=""/>
      <w:lvlJc w:val="left"/>
      <w:pPr>
        <w:ind w:left="2490" w:hanging="360"/>
      </w:pPr>
      <w:rPr>
        <w:rFonts w:ascii="Symbol" w:hAnsi="Symbol" w:hint="default"/>
      </w:rPr>
    </w:lvl>
    <w:lvl w:ilvl="1" w:tplc="04150003" w:tentative="1">
      <w:start w:val="1"/>
      <w:numFmt w:val="bullet"/>
      <w:lvlText w:val="o"/>
      <w:lvlJc w:val="left"/>
      <w:pPr>
        <w:ind w:left="3210" w:hanging="360"/>
      </w:pPr>
      <w:rPr>
        <w:rFonts w:ascii="Courier New" w:hAnsi="Courier New" w:cs="Courier New" w:hint="default"/>
      </w:rPr>
    </w:lvl>
    <w:lvl w:ilvl="2" w:tplc="04150005" w:tentative="1">
      <w:start w:val="1"/>
      <w:numFmt w:val="bullet"/>
      <w:lvlText w:val=""/>
      <w:lvlJc w:val="left"/>
      <w:pPr>
        <w:ind w:left="3930" w:hanging="360"/>
      </w:pPr>
      <w:rPr>
        <w:rFonts w:ascii="Wingdings" w:hAnsi="Wingdings" w:hint="default"/>
      </w:rPr>
    </w:lvl>
    <w:lvl w:ilvl="3" w:tplc="04150001" w:tentative="1">
      <w:start w:val="1"/>
      <w:numFmt w:val="bullet"/>
      <w:lvlText w:val=""/>
      <w:lvlJc w:val="left"/>
      <w:pPr>
        <w:ind w:left="4650" w:hanging="360"/>
      </w:pPr>
      <w:rPr>
        <w:rFonts w:ascii="Symbol" w:hAnsi="Symbol" w:hint="default"/>
      </w:rPr>
    </w:lvl>
    <w:lvl w:ilvl="4" w:tplc="04150003" w:tentative="1">
      <w:start w:val="1"/>
      <w:numFmt w:val="bullet"/>
      <w:lvlText w:val="o"/>
      <w:lvlJc w:val="left"/>
      <w:pPr>
        <w:ind w:left="5370" w:hanging="360"/>
      </w:pPr>
      <w:rPr>
        <w:rFonts w:ascii="Courier New" w:hAnsi="Courier New" w:cs="Courier New" w:hint="default"/>
      </w:rPr>
    </w:lvl>
    <w:lvl w:ilvl="5" w:tplc="04150005" w:tentative="1">
      <w:start w:val="1"/>
      <w:numFmt w:val="bullet"/>
      <w:lvlText w:val=""/>
      <w:lvlJc w:val="left"/>
      <w:pPr>
        <w:ind w:left="6090" w:hanging="360"/>
      </w:pPr>
      <w:rPr>
        <w:rFonts w:ascii="Wingdings" w:hAnsi="Wingdings" w:hint="default"/>
      </w:rPr>
    </w:lvl>
    <w:lvl w:ilvl="6" w:tplc="04150001" w:tentative="1">
      <w:start w:val="1"/>
      <w:numFmt w:val="bullet"/>
      <w:lvlText w:val=""/>
      <w:lvlJc w:val="left"/>
      <w:pPr>
        <w:ind w:left="6810" w:hanging="360"/>
      </w:pPr>
      <w:rPr>
        <w:rFonts w:ascii="Symbol" w:hAnsi="Symbol" w:hint="default"/>
      </w:rPr>
    </w:lvl>
    <w:lvl w:ilvl="7" w:tplc="04150003" w:tentative="1">
      <w:start w:val="1"/>
      <w:numFmt w:val="bullet"/>
      <w:lvlText w:val="o"/>
      <w:lvlJc w:val="left"/>
      <w:pPr>
        <w:ind w:left="7530" w:hanging="360"/>
      </w:pPr>
      <w:rPr>
        <w:rFonts w:ascii="Courier New" w:hAnsi="Courier New" w:cs="Courier New" w:hint="default"/>
      </w:rPr>
    </w:lvl>
    <w:lvl w:ilvl="8" w:tplc="04150005" w:tentative="1">
      <w:start w:val="1"/>
      <w:numFmt w:val="bullet"/>
      <w:lvlText w:val=""/>
      <w:lvlJc w:val="left"/>
      <w:pPr>
        <w:ind w:left="8250" w:hanging="360"/>
      </w:pPr>
      <w:rPr>
        <w:rFonts w:ascii="Wingdings" w:hAnsi="Wingdings" w:hint="default"/>
      </w:rPr>
    </w:lvl>
  </w:abstractNum>
  <w:abstractNum w:abstractNumId="32" w15:restartNumberingAfterBreak="0">
    <w:nsid w:val="79AF75CB"/>
    <w:multiLevelType w:val="hybridMultilevel"/>
    <w:tmpl w:val="D2F0DB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E694A13"/>
    <w:multiLevelType w:val="hybridMultilevel"/>
    <w:tmpl w:val="12ACAA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15"/>
  </w:num>
  <w:num w:numId="4">
    <w:abstractNumId w:val="8"/>
  </w:num>
  <w:num w:numId="5">
    <w:abstractNumId w:val="20"/>
  </w:num>
  <w:num w:numId="6">
    <w:abstractNumId w:val="26"/>
  </w:num>
  <w:num w:numId="7">
    <w:abstractNumId w:val="30"/>
  </w:num>
  <w:num w:numId="8">
    <w:abstractNumId w:val="14"/>
  </w:num>
  <w:num w:numId="9">
    <w:abstractNumId w:val="11"/>
  </w:num>
  <w:num w:numId="10">
    <w:abstractNumId w:val="27"/>
  </w:num>
  <w:num w:numId="11">
    <w:abstractNumId w:val="10"/>
  </w:num>
  <w:num w:numId="12">
    <w:abstractNumId w:val="22"/>
  </w:num>
  <w:num w:numId="13">
    <w:abstractNumId w:val="16"/>
  </w:num>
  <w:num w:numId="14">
    <w:abstractNumId w:val="25"/>
  </w:num>
  <w:num w:numId="15">
    <w:abstractNumId w:val="24"/>
  </w:num>
  <w:num w:numId="16">
    <w:abstractNumId w:val="17"/>
  </w:num>
  <w:num w:numId="17">
    <w:abstractNumId w:val="5"/>
  </w:num>
  <w:num w:numId="18">
    <w:abstractNumId w:val="9"/>
  </w:num>
  <w:num w:numId="19">
    <w:abstractNumId w:val="7"/>
  </w:num>
  <w:num w:numId="20">
    <w:abstractNumId w:val="23"/>
  </w:num>
  <w:num w:numId="21">
    <w:abstractNumId w:val="29"/>
  </w:num>
  <w:num w:numId="22">
    <w:abstractNumId w:val="6"/>
  </w:num>
  <w:num w:numId="23">
    <w:abstractNumId w:val="33"/>
  </w:num>
  <w:num w:numId="24">
    <w:abstractNumId w:val="19"/>
  </w:num>
  <w:num w:numId="25">
    <w:abstractNumId w:val="13"/>
  </w:num>
  <w:num w:numId="26">
    <w:abstractNumId w:val="31"/>
  </w:num>
  <w:num w:numId="27">
    <w:abstractNumId w:val="18"/>
  </w:num>
  <w:num w:numId="28">
    <w:abstractNumId w:val="28"/>
  </w:num>
  <w:num w:numId="29">
    <w:abstractNumId w:val="32"/>
  </w:num>
  <w:num w:numId="30">
    <w:abstractNumId w:val="12"/>
  </w:num>
  <w:num w:numId="31">
    <w:abstractNumId w:val="2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7A6"/>
    <w:rsid w:val="000034EB"/>
    <w:rsid w:val="0001385B"/>
    <w:rsid w:val="00013B1F"/>
    <w:rsid w:val="000205FD"/>
    <w:rsid w:val="00041E4B"/>
    <w:rsid w:val="000439CB"/>
    <w:rsid w:val="00062621"/>
    <w:rsid w:val="00063146"/>
    <w:rsid w:val="0006612C"/>
    <w:rsid w:val="000800FB"/>
    <w:rsid w:val="00080785"/>
    <w:rsid w:val="00082567"/>
    <w:rsid w:val="000872C6"/>
    <w:rsid w:val="000A01C5"/>
    <w:rsid w:val="000A42E2"/>
    <w:rsid w:val="000B3F15"/>
    <w:rsid w:val="000C34CA"/>
    <w:rsid w:val="000C38A6"/>
    <w:rsid w:val="000E296E"/>
    <w:rsid w:val="000E2C78"/>
    <w:rsid w:val="00106FA1"/>
    <w:rsid w:val="0010787A"/>
    <w:rsid w:val="00107E9C"/>
    <w:rsid w:val="001214B2"/>
    <w:rsid w:val="00142B54"/>
    <w:rsid w:val="00153000"/>
    <w:rsid w:val="001612FA"/>
    <w:rsid w:val="00180972"/>
    <w:rsid w:val="00186665"/>
    <w:rsid w:val="001867D5"/>
    <w:rsid w:val="00186E8D"/>
    <w:rsid w:val="001903D2"/>
    <w:rsid w:val="00195D24"/>
    <w:rsid w:val="001A26B2"/>
    <w:rsid w:val="001C5AC0"/>
    <w:rsid w:val="001C5EB6"/>
    <w:rsid w:val="001D0438"/>
    <w:rsid w:val="001D5F9A"/>
    <w:rsid w:val="001D7920"/>
    <w:rsid w:val="001F722D"/>
    <w:rsid w:val="001F741A"/>
    <w:rsid w:val="0021481C"/>
    <w:rsid w:val="00224229"/>
    <w:rsid w:val="00226290"/>
    <w:rsid w:val="00226C7E"/>
    <w:rsid w:val="00230493"/>
    <w:rsid w:val="00230D05"/>
    <w:rsid w:val="002418CF"/>
    <w:rsid w:val="00243245"/>
    <w:rsid w:val="00252F4E"/>
    <w:rsid w:val="00264D89"/>
    <w:rsid w:val="00275E43"/>
    <w:rsid w:val="00295846"/>
    <w:rsid w:val="002B1075"/>
    <w:rsid w:val="002B10C5"/>
    <w:rsid w:val="002E6120"/>
    <w:rsid w:val="002E7641"/>
    <w:rsid w:val="0031723C"/>
    <w:rsid w:val="003275D4"/>
    <w:rsid w:val="00336D33"/>
    <w:rsid w:val="0035006A"/>
    <w:rsid w:val="003502EB"/>
    <w:rsid w:val="00361E18"/>
    <w:rsid w:val="00371CD7"/>
    <w:rsid w:val="003816D4"/>
    <w:rsid w:val="00386BDE"/>
    <w:rsid w:val="003870C0"/>
    <w:rsid w:val="00396262"/>
    <w:rsid w:val="0039658A"/>
    <w:rsid w:val="00397487"/>
    <w:rsid w:val="003A580A"/>
    <w:rsid w:val="003A5949"/>
    <w:rsid w:val="003A61A6"/>
    <w:rsid w:val="003C51C2"/>
    <w:rsid w:val="003D437E"/>
    <w:rsid w:val="003E776D"/>
    <w:rsid w:val="003F25EF"/>
    <w:rsid w:val="003F2F88"/>
    <w:rsid w:val="00420195"/>
    <w:rsid w:val="00431206"/>
    <w:rsid w:val="0044364B"/>
    <w:rsid w:val="00444EC2"/>
    <w:rsid w:val="004537A6"/>
    <w:rsid w:val="00473D56"/>
    <w:rsid w:val="00482C2F"/>
    <w:rsid w:val="004950AC"/>
    <w:rsid w:val="004A2574"/>
    <w:rsid w:val="004A3639"/>
    <w:rsid w:val="004A4815"/>
    <w:rsid w:val="004A4DB7"/>
    <w:rsid w:val="004A5A93"/>
    <w:rsid w:val="004B19AD"/>
    <w:rsid w:val="004B5E68"/>
    <w:rsid w:val="004D22FC"/>
    <w:rsid w:val="004D4C72"/>
    <w:rsid w:val="004D6C65"/>
    <w:rsid w:val="004E35C0"/>
    <w:rsid w:val="004F0412"/>
    <w:rsid w:val="00505CFB"/>
    <w:rsid w:val="00520798"/>
    <w:rsid w:val="0054058A"/>
    <w:rsid w:val="005518B8"/>
    <w:rsid w:val="0055762C"/>
    <w:rsid w:val="0057034C"/>
    <w:rsid w:val="005731F1"/>
    <w:rsid w:val="005838E5"/>
    <w:rsid w:val="00585CE5"/>
    <w:rsid w:val="00595A76"/>
    <w:rsid w:val="0059687A"/>
    <w:rsid w:val="00596F5D"/>
    <w:rsid w:val="005A233B"/>
    <w:rsid w:val="005A6E64"/>
    <w:rsid w:val="005C2DEE"/>
    <w:rsid w:val="005C6D9B"/>
    <w:rsid w:val="00604D5A"/>
    <w:rsid w:val="00617EC5"/>
    <w:rsid w:val="006309BF"/>
    <w:rsid w:val="006359AC"/>
    <w:rsid w:val="00647553"/>
    <w:rsid w:val="00660D6E"/>
    <w:rsid w:val="00661FE5"/>
    <w:rsid w:val="00662669"/>
    <w:rsid w:val="00680F5C"/>
    <w:rsid w:val="00682BFE"/>
    <w:rsid w:val="006A1742"/>
    <w:rsid w:val="006B169A"/>
    <w:rsid w:val="006C132C"/>
    <w:rsid w:val="006C3953"/>
    <w:rsid w:val="006E09BB"/>
    <w:rsid w:val="007145EE"/>
    <w:rsid w:val="00716F0E"/>
    <w:rsid w:val="00741D21"/>
    <w:rsid w:val="007475D7"/>
    <w:rsid w:val="00751EE5"/>
    <w:rsid w:val="007710E2"/>
    <w:rsid w:val="00782102"/>
    <w:rsid w:val="00782D28"/>
    <w:rsid w:val="00792FB2"/>
    <w:rsid w:val="007B4693"/>
    <w:rsid w:val="007B64B7"/>
    <w:rsid w:val="007C1986"/>
    <w:rsid w:val="007D2398"/>
    <w:rsid w:val="007E41E1"/>
    <w:rsid w:val="008028E8"/>
    <w:rsid w:val="00827157"/>
    <w:rsid w:val="0084304C"/>
    <w:rsid w:val="008518D5"/>
    <w:rsid w:val="008674A7"/>
    <w:rsid w:val="008726C2"/>
    <w:rsid w:val="008746D9"/>
    <w:rsid w:val="00877102"/>
    <w:rsid w:val="0088133C"/>
    <w:rsid w:val="008B0660"/>
    <w:rsid w:val="008B287F"/>
    <w:rsid w:val="008B6348"/>
    <w:rsid w:val="008B79CC"/>
    <w:rsid w:val="008D3308"/>
    <w:rsid w:val="008E4B96"/>
    <w:rsid w:val="008E779E"/>
    <w:rsid w:val="009029F8"/>
    <w:rsid w:val="00902DA2"/>
    <w:rsid w:val="00904F70"/>
    <w:rsid w:val="00907DC8"/>
    <w:rsid w:val="00914129"/>
    <w:rsid w:val="00922BE9"/>
    <w:rsid w:val="009319E1"/>
    <w:rsid w:val="00933386"/>
    <w:rsid w:val="0093379E"/>
    <w:rsid w:val="00934A06"/>
    <w:rsid w:val="00966E35"/>
    <w:rsid w:val="009745BC"/>
    <w:rsid w:val="00975985"/>
    <w:rsid w:val="00980A6D"/>
    <w:rsid w:val="00984712"/>
    <w:rsid w:val="00990671"/>
    <w:rsid w:val="009A2FE1"/>
    <w:rsid w:val="009B0ED9"/>
    <w:rsid w:val="009B27E9"/>
    <w:rsid w:val="009B600A"/>
    <w:rsid w:val="009B7001"/>
    <w:rsid w:val="009D51C7"/>
    <w:rsid w:val="009F4DFD"/>
    <w:rsid w:val="009F7983"/>
    <w:rsid w:val="00A06358"/>
    <w:rsid w:val="00A12E1A"/>
    <w:rsid w:val="00A1335A"/>
    <w:rsid w:val="00A150EF"/>
    <w:rsid w:val="00A37445"/>
    <w:rsid w:val="00A667BD"/>
    <w:rsid w:val="00A67CC0"/>
    <w:rsid w:val="00A75281"/>
    <w:rsid w:val="00A8133F"/>
    <w:rsid w:val="00A827FC"/>
    <w:rsid w:val="00A83419"/>
    <w:rsid w:val="00A83880"/>
    <w:rsid w:val="00A96F12"/>
    <w:rsid w:val="00AA4EE4"/>
    <w:rsid w:val="00AB2054"/>
    <w:rsid w:val="00AB2A0C"/>
    <w:rsid w:val="00AC4562"/>
    <w:rsid w:val="00AE0249"/>
    <w:rsid w:val="00AF3299"/>
    <w:rsid w:val="00AF7709"/>
    <w:rsid w:val="00AF7D04"/>
    <w:rsid w:val="00B04D0C"/>
    <w:rsid w:val="00B06439"/>
    <w:rsid w:val="00B10544"/>
    <w:rsid w:val="00B20B77"/>
    <w:rsid w:val="00B33D13"/>
    <w:rsid w:val="00B72884"/>
    <w:rsid w:val="00B866E3"/>
    <w:rsid w:val="00B935A3"/>
    <w:rsid w:val="00BA1B97"/>
    <w:rsid w:val="00BA699E"/>
    <w:rsid w:val="00BA7D68"/>
    <w:rsid w:val="00BC59EF"/>
    <w:rsid w:val="00BC771B"/>
    <w:rsid w:val="00BD6659"/>
    <w:rsid w:val="00BE39BB"/>
    <w:rsid w:val="00BE7B7B"/>
    <w:rsid w:val="00C0379C"/>
    <w:rsid w:val="00C10E44"/>
    <w:rsid w:val="00C213DF"/>
    <w:rsid w:val="00C2669F"/>
    <w:rsid w:val="00C55181"/>
    <w:rsid w:val="00C62704"/>
    <w:rsid w:val="00C62F9D"/>
    <w:rsid w:val="00C64C0B"/>
    <w:rsid w:val="00C727FA"/>
    <w:rsid w:val="00C75220"/>
    <w:rsid w:val="00C83FFD"/>
    <w:rsid w:val="00C84DE2"/>
    <w:rsid w:val="00C953A5"/>
    <w:rsid w:val="00CC1C73"/>
    <w:rsid w:val="00CC20A1"/>
    <w:rsid w:val="00CC386C"/>
    <w:rsid w:val="00CD3DC5"/>
    <w:rsid w:val="00CD5141"/>
    <w:rsid w:val="00CD64E3"/>
    <w:rsid w:val="00CE0BB7"/>
    <w:rsid w:val="00CE31C4"/>
    <w:rsid w:val="00CF02CA"/>
    <w:rsid w:val="00CF3443"/>
    <w:rsid w:val="00D15D31"/>
    <w:rsid w:val="00D15F1D"/>
    <w:rsid w:val="00D34B80"/>
    <w:rsid w:val="00D73EB9"/>
    <w:rsid w:val="00D83B61"/>
    <w:rsid w:val="00D8753E"/>
    <w:rsid w:val="00D93C7F"/>
    <w:rsid w:val="00D97F42"/>
    <w:rsid w:val="00DA12A3"/>
    <w:rsid w:val="00DA1FA2"/>
    <w:rsid w:val="00DB1F79"/>
    <w:rsid w:val="00DC7F16"/>
    <w:rsid w:val="00DD4585"/>
    <w:rsid w:val="00DF2B72"/>
    <w:rsid w:val="00DF3D22"/>
    <w:rsid w:val="00E23718"/>
    <w:rsid w:val="00E27249"/>
    <w:rsid w:val="00E33492"/>
    <w:rsid w:val="00E350B5"/>
    <w:rsid w:val="00E40449"/>
    <w:rsid w:val="00E42DA8"/>
    <w:rsid w:val="00E50DAF"/>
    <w:rsid w:val="00E72C94"/>
    <w:rsid w:val="00E96042"/>
    <w:rsid w:val="00EA2BCD"/>
    <w:rsid w:val="00EA6DEC"/>
    <w:rsid w:val="00EC18E8"/>
    <w:rsid w:val="00EC6DB9"/>
    <w:rsid w:val="00EC7C3F"/>
    <w:rsid w:val="00ED6194"/>
    <w:rsid w:val="00EE37A8"/>
    <w:rsid w:val="00EE4173"/>
    <w:rsid w:val="00EF0AFB"/>
    <w:rsid w:val="00F33599"/>
    <w:rsid w:val="00F34EF1"/>
    <w:rsid w:val="00F411F4"/>
    <w:rsid w:val="00F61307"/>
    <w:rsid w:val="00F61FA1"/>
    <w:rsid w:val="00F65B8E"/>
    <w:rsid w:val="00F85098"/>
    <w:rsid w:val="00F95A0E"/>
    <w:rsid w:val="00FA2BC1"/>
    <w:rsid w:val="00FA3DE1"/>
    <w:rsid w:val="00FA424E"/>
    <w:rsid w:val="00FA47B5"/>
    <w:rsid w:val="00FA623D"/>
    <w:rsid w:val="00FA72BE"/>
    <w:rsid w:val="00FC757A"/>
    <w:rsid w:val="00FD215C"/>
    <w:rsid w:val="00FE0F5F"/>
    <w:rsid w:val="00FE260C"/>
    <w:rsid w:val="00FF31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200E6A"/>
  <w15:docId w15:val="{8A25D797-B6F0-4EA9-9A52-1DE46DDD1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C6D9B"/>
  </w:style>
  <w:style w:type="paragraph" w:styleId="Nagwek1">
    <w:name w:val="heading 1"/>
    <w:basedOn w:val="Normalny"/>
    <w:next w:val="Normalny"/>
    <w:link w:val="Nagwek1Znak"/>
    <w:qFormat/>
    <w:rsid w:val="00D73EB9"/>
    <w:pPr>
      <w:keepNext/>
      <w:widowControl w:val="0"/>
      <w:numPr>
        <w:numId w:val="1"/>
      </w:numPr>
      <w:shd w:val="clear" w:color="auto" w:fill="FFFFFF"/>
      <w:suppressAutoHyphens/>
      <w:spacing w:after="0" w:line="240" w:lineRule="auto"/>
      <w:ind w:left="5" w:firstLine="0"/>
      <w:outlineLvl w:val="0"/>
    </w:pPr>
    <w:rPr>
      <w:rFonts w:ascii="Times New Roman" w:eastAsia="Andale Sans UI" w:hAnsi="Times New Roman" w:cs="Times New Roman"/>
      <w:b/>
      <w:bCs/>
      <w:kern w:val="1"/>
      <w:sz w:val="14"/>
      <w:szCs w:val="14"/>
      <w:lang w:eastAsia="pl-PL"/>
    </w:rPr>
  </w:style>
  <w:style w:type="paragraph" w:styleId="Nagwek2">
    <w:name w:val="heading 2"/>
    <w:basedOn w:val="Normalny"/>
    <w:next w:val="Normalny"/>
    <w:link w:val="Nagwek2Znak"/>
    <w:qFormat/>
    <w:rsid w:val="00D73EB9"/>
    <w:pPr>
      <w:keepNext/>
      <w:widowControl w:val="0"/>
      <w:numPr>
        <w:ilvl w:val="1"/>
        <w:numId w:val="1"/>
      </w:numPr>
      <w:shd w:val="clear" w:color="auto" w:fill="FFFFFF"/>
      <w:suppressAutoHyphens/>
      <w:spacing w:after="0" w:line="240" w:lineRule="auto"/>
      <w:ind w:left="10" w:firstLine="0"/>
      <w:outlineLvl w:val="1"/>
    </w:pPr>
    <w:rPr>
      <w:rFonts w:ascii="Times New Roman" w:eastAsia="Andale Sans UI" w:hAnsi="Times New Roman" w:cs="Times New Roman"/>
      <w:b/>
      <w:bCs/>
      <w:kern w:val="1"/>
      <w:sz w:val="14"/>
      <w:szCs w:val="14"/>
      <w:lang w:eastAsia="pl-PL"/>
    </w:rPr>
  </w:style>
  <w:style w:type="paragraph" w:styleId="Nagwek3">
    <w:name w:val="heading 3"/>
    <w:basedOn w:val="Normalny"/>
    <w:next w:val="Normalny"/>
    <w:link w:val="Nagwek3Znak"/>
    <w:qFormat/>
    <w:rsid w:val="00D73EB9"/>
    <w:pPr>
      <w:keepNext/>
      <w:widowControl w:val="0"/>
      <w:numPr>
        <w:ilvl w:val="2"/>
        <w:numId w:val="1"/>
      </w:numPr>
      <w:shd w:val="clear" w:color="auto" w:fill="FFFFFF"/>
      <w:suppressAutoHyphens/>
      <w:spacing w:after="0" w:line="240" w:lineRule="auto"/>
      <w:ind w:left="0" w:right="140" w:firstLine="0"/>
      <w:jc w:val="center"/>
      <w:outlineLvl w:val="2"/>
    </w:pPr>
    <w:rPr>
      <w:rFonts w:ascii="Times New Roman" w:eastAsia="Andale Sans UI" w:hAnsi="Times New Roman" w:cs="Arial"/>
      <w:b/>
      <w:spacing w:val="-3"/>
      <w:kern w:val="1"/>
      <w:sz w:val="20"/>
      <w:szCs w:val="24"/>
      <w:lang w:eastAsia="pl-PL"/>
    </w:rPr>
  </w:style>
  <w:style w:type="paragraph" w:styleId="Nagwek4">
    <w:name w:val="heading 4"/>
    <w:basedOn w:val="Normalny"/>
    <w:next w:val="Normalny"/>
    <w:link w:val="Nagwek4Znak"/>
    <w:qFormat/>
    <w:rsid w:val="00D73EB9"/>
    <w:pPr>
      <w:keepNext/>
      <w:widowControl w:val="0"/>
      <w:numPr>
        <w:ilvl w:val="3"/>
        <w:numId w:val="1"/>
      </w:numPr>
      <w:suppressAutoHyphens/>
      <w:spacing w:after="0" w:line="240" w:lineRule="auto"/>
      <w:jc w:val="center"/>
      <w:outlineLvl w:val="3"/>
    </w:pPr>
    <w:rPr>
      <w:rFonts w:ascii="Times New Roman" w:eastAsia="Arial Unicode MS" w:hAnsi="Times New Roman" w:cs="Times New Roman"/>
      <w:b/>
      <w:kern w:val="1"/>
      <w:sz w:val="28"/>
      <w:szCs w:val="24"/>
      <w:lang w:eastAsia="pl-PL"/>
    </w:rPr>
  </w:style>
  <w:style w:type="paragraph" w:styleId="Nagwek5">
    <w:name w:val="heading 5"/>
    <w:basedOn w:val="Normalny"/>
    <w:next w:val="Normalny"/>
    <w:link w:val="Nagwek5Znak"/>
    <w:qFormat/>
    <w:rsid w:val="00D73EB9"/>
    <w:pPr>
      <w:keepNext/>
      <w:widowControl w:val="0"/>
      <w:numPr>
        <w:ilvl w:val="4"/>
        <w:numId w:val="1"/>
      </w:numPr>
      <w:shd w:val="clear" w:color="auto" w:fill="FFFFFF"/>
      <w:suppressAutoHyphens/>
      <w:spacing w:after="0" w:line="240" w:lineRule="auto"/>
      <w:ind w:left="0" w:right="140" w:firstLine="0"/>
      <w:outlineLvl w:val="4"/>
    </w:pPr>
    <w:rPr>
      <w:rFonts w:ascii="Times New Roman" w:eastAsia="Andale Sans UI" w:hAnsi="Times New Roman" w:cs="Arial"/>
      <w:b/>
      <w:bCs/>
      <w:kern w:val="1"/>
      <w:sz w:val="20"/>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2Znak">
    <w:name w:val="Nagłówek 2 Znak"/>
    <w:basedOn w:val="Domylnaczcionkaakapitu"/>
    <w:link w:val="Nagwek2"/>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3Znak">
    <w:name w:val="Nagłówek 3 Znak"/>
    <w:basedOn w:val="Domylnaczcionkaakapitu"/>
    <w:link w:val="Nagwek3"/>
    <w:rsid w:val="00D73EB9"/>
    <w:rPr>
      <w:rFonts w:ascii="Times New Roman" w:eastAsia="Andale Sans UI" w:hAnsi="Times New Roman" w:cs="Arial"/>
      <w:b/>
      <w:spacing w:val="-3"/>
      <w:kern w:val="1"/>
      <w:sz w:val="20"/>
      <w:szCs w:val="24"/>
      <w:shd w:val="clear" w:color="auto" w:fill="FFFFFF"/>
      <w:lang w:eastAsia="pl-PL"/>
    </w:rPr>
  </w:style>
  <w:style w:type="character" w:customStyle="1" w:styleId="Nagwek4Znak">
    <w:name w:val="Nagłówek 4 Znak"/>
    <w:basedOn w:val="Domylnaczcionkaakapitu"/>
    <w:link w:val="Nagwek4"/>
    <w:rsid w:val="00D73EB9"/>
    <w:rPr>
      <w:rFonts w:ascii="Times New Roman" w:eastAsia="Arial Unicode MS" w:hAnsi="Times New Roman" w:cs="Times New Roman"/>
      <w:b/>
      <w:kern w:val="1"/>
      <w:sz w:val="28"/>
      <w:szCs w:val="24"/>
      <w:lang w:eastAsia="pl-PL"/>
    </w:rPr>
  </w:style>
  <w:style w:type="character" w:customStyle="1" w:styleId="Nagwek5Znak">
    <w:name w:val="Nagłówek 5 Znak"/>
    <w:basedOn w:val="Domylnaczcionkaakapitu"/>
    <w:link w:val="Nagwek5"/>
    <w:rsid w:val="00D73EB9"/>
    <w:rPr>
      <w:rFonts w:ascii="Times New Roman" w:eastAsia="Andale Sans UI" w:hAnsi="Times New Roman" w:cs="Arial"/>
      <w:b/>
      <w:bCs/>
      <w:kern w:val="1"/>
      <w:sz w:val="20"/>
      <w:szCs w:val="24"/>
      <w:shd w:val="clear" w:color="auto" w:fill="FFFFFF"/>
      <w:lang w:eastAsia="pl-PL"/>
    </w:rPr>
  </w:style>
  <w:style w:type="character" w:customStyle="1" w:styleId="WW8Num2z0">
    <w:name w:val="WW8Num2z0"/>
    <w:rsid w:val="00D73EB9"/>
    <w:rPr>
      <w:rFonts w:ascii="Wingdings 2" w:hAnsi="Wingdings 2" w:cs="OpenSymbol"/>
    </w:rPr>
  </w:style>
  <w:style w:type="character" w:customStyle="1" w:styleId="WW8Num2z1">
    <w:name w:val="WW8Num2z1"/>
    <w:rsid w:val="00D73EB9"/>
    <w:rPr>
      <w:rFonts w:ascii="OpenSymbol" w:hAnsi="OpenSymbol" w:cs="OpenSymbol"/>
    </w:rPr>
  </w:style>
  <w:style w:type="character" w:customStyle="1" w:styleId="WW8Num3z0">
    <w:name w:val="WW8Num3z0"/>
    <w:rsid w:val="00D73EB9"/>
    <w:rPr>
      <w:rFonts w:ascii="Times New Roman" w:hAnsi="Times New Roman" w:cs="Times New Roman"/>
    </w:rPr>
  </w:style>
  <w:style w:type="character" w:customStyle="1" w:styleId="WW8Num4z0">
    <w:name w:val="WW8Num4z0"/>
    <w:rsid w:val="00D73EB9"/>
    <w:rPr>
      <w:rFonts w:ascii="Tahoma" w:hAnsi="Tahoma" w:cs="Tahoma"/>
    </w:rPr>
  </w:style>
  <w:style w:type="character" w:customStyle="1" w:styleId="Absatz-Standardschriftart">
    <w:name w:val="Absatz-Standardschriftart"/>
    <w:rsid w:val="00D73EB9"/>
  </w:style>
  <w:style w:type="character" w:customStyle="1" w:styleId="WW-Absatz-Standardschriftart">
    <w:name w:val="WW-Absatz-Standardschriftart"/>
    <w:rsid w:val="00D73EB9"/>
  </w:style>
  <w:style w:type="character" w:customStyle="1" w:styleId="WW-Absatz-Standardschriftart1">
    <w:name w:val="WW-Absatz-Standardschriftart1"/>
    <w:rsid w:val="00D73EB9"/>
  </w:style>
  <w:style w:type="character" w:customStyle="1" w:styleId="WW-Absatz-Standardschriftart11">
    <w:name w:val="WW-Absatz-Standardschriftart11"/>
    <w:rsid w:val="00D73EB9"/>
  </w:style>
  <w:style w:type="character" w:customStyle="1" w:styleId="WW-Absatz-Standardschriftart111">
    <w:name w:val="WW-Absatz-Standardschriftart111"/>
    <w:rsid w:val="00D73EB9"/>
  </w:style>
  <w:style w:type="character" w:customStyle="1" w:styleId="Domylnaczcionkaakapitu1">
    <w:name w:val="Domyślna czcionka akapitu1"/>
    <w:rsid w:val="00D73EB9"/>
  </w:style>
  <w:style w:type="character" w:customStyle="1" w:styleId="WW-Absatz-Standardschriftart1111">
    <w:name w:val="WW-Absatz-Standardschriftart1111"/>
    <w:rsid w:val="00D73EB9"/>
  </w:style>
  <w:style w:type="character" w:customStyle="1" w:styleId="WW-Absatz-Standardschriftart11111">
    <w:name w:val="WW-Absatz-Standardschriftart11111"/>
    <w:rsid w:val="00D73EB9"/>
  </w:style>
  <w:style w:type="character" w:customStyle="1" w:styleId="WW-Absatz-Standardschriftart111111">
    <w:name w:val="WW-Absatz-Standardschriftart111111"/>
    <w:rsid w:val="00D73EB9"/>
  </w:style>
  <w:style w:type="character" w:customStyle="1" w:styleId="WW-Absatz-Standardschriftart1111111">
    <w:name w:val="WW-Absatz-Standardschriftart1111111"/>
    <w:rsid w:val="00D73EB9"/>
  </w:style>
  <w:style w:type="character" w:customStyle="1" w:styleId="WW-Absatz-Standardschriftart11111111">
    <w:name w:val="WW-Absatz-Standardschriftart11111111"/>
    <w:rsid w:val="00D73EB9"/>
  </w:style>
  <w:style w:type="character" w:customStyle="1" w:styleId="WW-Absatz-Standardschriftart111111111">
    <w:name w:val="WW-Absatz-Standardschriftart111111111"/>
    <w:rsid w:val="00D73EB9"/>
  </w:style>
  <w:style w:type="character" w:customStyle="1" w:styleId="WW-Absatz-Standardschriftart1111111111">
    <w:name w:val="WW-Absatz-Standardschriftart1111111111"/>
    <w:rsid w:val="00D73EB9"/>
  </w:style>
  <w:style w:type="character" w:customStyle="1" w:styleId="Symbolewypunktowania">
    <w:name w:val="Symbole wypunktowania"/>
    <w:rsid w:val="00D73EB9"/>
    <w:rPr>
      <w:rFonts w:ascii="OpenSymbol" w:eastAsia="OpenSymbol" w:hAnsi="OpenSymbol" w:cs="OpenSymbol"/>
    </w:rPr>
  </w:style>
  <w:style w:type="paragraph" w:customStyle="1" w:styleId="Nagwek20">
    <w:name w:val="Nagłówek2"/>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styleId="Tekstpodstawowy">
    <w:name w:val="Body Text"/>
    <w:basedOn w:val="Normalny"/>
    <w:link w:val="TekstpodstawowyZnak"/>
    <w:rsid w:val="00D73EB9"/>
    <w:pPr>
      <w:widowControl w:val="0"/>
      <w:suppressAutoHyphens/>
      <w:spacing w:after="120" w:line="240" w:lineRule="auto"/>
    </w:pPr>
    <w:rPr>
      <w:rFonts w:ascii="Times New Roman" w:eastAsia="Andale Sans UI" w:hAnsi="Times New Roman" w:cs="Times New Roman"/>
      <w:kern w:val="1"/>
      <w:sz w:val="24"/>
      <w:szCs w:val="24"/>
      <w:lang w:eastAsia="pl-PL"/>
    </w:rPr>
  </w:style>
  <w:style w:type="character" w:customStyle="1" w:styleId="TekstpodstawowyZnak">
    <w:name w:val="Tekst podstawowy Znak"/>
    <w:basedOn w:val="Domylnaczcionkaakapitu"/>
    <w:link w:val="Tekstpodstawowy"/>
    <w:rsid w:val="00D73EB9"/>
    <w:rPr>
      <w:rFonts w:ascii="Times New Roman" w:eastAsia="Andale Sans UI" w:hAnsi="Times New Roman" w:cs="Times New Roman"/>
      <w:kern w:val="1"/>
      <w:sz w:val="24"/>
      <w:szCs w:val="24"/>
      <w:lang w:eastAsia="pl-PL"/>
    </w:rPr>
  </w:style>
  <w:style w:type="paragraph" w:styleId="Lista">
    <w:name w:val="List"/>
    <w:basedOn w:val="Tekstpodstawowy"/>
    <w:rsid w:val="00D73EB9"/>
    <w:rPr>
      <w:rFonts w:cs="Tahoma"/>
    </w:rPr>
  </w:style>
  <w:style w:type="paragraph" w:customStyle="1" w:styleId="Podpis2">
    <w:name w:val="Podpis2"/>
    <w:basedOn w:val="Normalny"/>
    <w:rsid w:val="00D73EB9"/>
    <w:pPr>
      <w:widowControl w:val="0"/>
      <w:suppressLineNumbers/>
      <w:suppressAutoHyphens/>
      <w:spacing w:before="120" w:after="120" w:line="240" w:lineRule="auto"/>
    </w:pPr>
    <w:rPr>
      <w:rFonts w:ascii="Times New Roman" w:eastAsia="Andale Sans UI" w:hAnsi="Times New Roman" w:cs="Mangal"/>
      <w:i/>
      <w:iCs/>
      <w:kern w:val="1"/>
      <w:sz w:val="24"/>
      <w:szCs w:val="24"/>
      <w:lang w:eastAsia="pl-PL"/>
    </w:rPr>
  </w:style>
  <w:style w:type="paragraph" w:customStyle="1" w:styleId="Indeks">
    <w:name w:val="Indeks"/>
    <w:basedOn w:val="Normalny"/>
    <w:rsid w:val="00D73EB9"/>
    <w:pPr>
      <w:widowControl w:val="0"/>
      <w:suppressLineNumbers/>
      <w:suppressAutoHyphens/>
      <w:spacing w:after="0" w:line="240" w:lineRule="auto"/>
    </w:pPr>
    <w:rPr>
      <w:rFonts w:ascii="Times New Roman" w:eastAsia="Andale Sans UI" w:hAnsi="Times New Roman" w:cs="Tahoma"/>
      <w:kern w:val="1"/>
      <w:sz w:val="24"/>
      <w:szCs w:val="24"/>
      <w:lang w:eastAsia="pl-PL"/>
    </w:rPr>
  </w:style>
  <w:style w:type="paragraph" w:customStyle="1" w:styleId="Nagwek10">
    <w:name w:val="Nagłówek1"/>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customStyle="1" w:styleId="Podpis1">
    <w:name w:val="Podpis1"/>
    <w:basedOn w:val="Normalny"/>
    <w:rsid w:val="00D73EB9"/>
    <w:pPr>
      <w:widowControl w:val="0"/>
      <w:suppressLineNumbers/>
      <w:suppressAutoHyphens/>
      <w:spacing w:before="120" w:after="120" w:line="240" w:lineRule="auto"/>
    </w:pPr>
    <w:rPr>
      <w:rFonts w:ascii="Times New Roman" w:eastAsia="Andale Sans UI" w:hAnsi="Times New Roman" w:cs="Tahoma"/>
      <w:i/>
      <w:iCs/>
      <w:kern w:val="1"/>
      <w:sz w:val="24"/>
      <w:szCs w:val="24"/>
      <w:lang w:eastAsia="pl-PL"/>
    </w:rPr>
  </w:style>
  <w:style w:type="paragraph" w:styleId="Nagwek">
    <w:name w:val="header"/>
    <w:basedOn w:val="Normalny"/>
    <w:next w:val="Tekstpodstawowy"/>
    <w:link w:val="NagwekZnak"/>
    <w:uiPriority w:val="99"/>
    <w:rsid w:val="00D73EB9"/>
    <w:pPr>
      <w:keepNext/>
      <w:widowControl w:val="0"/>
      <w:suppressAutoHyphens/>
      <w:spacing w:before="240" w:after="120" w:line="240" w:lineRule="auto"/>
    </w:pPr>
    <w:rPr>
      <w:rFonts w:ascii="Arial" w:eastAsia="Andale Sans UI" w:hAnsi="Arial" w:cs="Times New Roman"/>
      <w:kern w:val="1"/>
      <w:sz w:val="28"/>
      <w:szCs w:val="28"/>
      <w:lang w:eastAsia="pl-PL"/>
    </w:rPr>
  </w:style>
  <w:style w:type="character" w:customStyle="1" w:styleId="NagwekZnak">
    <w:name w:val="Nagłówek Znak"/>
    <w:basedOn w:val="Domylnaczcionkaakapitu"/>
    <w:link w:val="Nagwek"/>
    <w:uiPriority w:val="99"/>
    <w:rsid w:val="00D73EB9"/>
    <w:rPr>
      <w:rFonts w:ascii="Arial" w:eastAsia="Andale Sans UI" w:hAnsi="Arial" w:cs="Times New Roman"/>
      <w:kern w:val="1"/>
      <w:sz w:val="28"/>
      <w:szCs w:val="28"/>
      <w:lang w:eastAsia="pl-PL"/>
    </w:rPr>
  </w:style>
  <w:style w:type="paragraph" w:customStyle="1" w:styleId="Zawartotabeli">
    <w:name w:val="Zawartość tabeli"/>
    <w:basedOn w:val="Normalny"/>
    <w:rsid w:val="00D73EB9"/>
    <w:pPr>
      <w:widowControl w:val="0"/>
      <w:suppressLineNumbers/>
      <w:suppressAutoHyphens/>
      <w:spacing w:after="0" w:line="240" w:lineRule="auto"/>
    </w:pPr>
    <w:rPr>
      <w:rFonts w:ascii="Times New Roman" w:eastAsia="Andale Sans UI" w:hAnsi="Times New Roman" w:cs="Times New Roman"/>
      <w:kern w:val="1"/>
      <w:sz w:val="24"/>
      <w:szCs w:val="24"/>
      <w:lang w:eastAsia="pl-PL"/>
    </w:rPr>
  </w:style>
  <w:style w:type="paragraph" w:customStyle="1" w:styleId="Nagwektabeli">
    <w:name w:val="Nagłówek tabeli"/>
    <w:basedOn w:val="Zawartotabeli"/>
    <w:rsid w:val="00D73EB9"/>
    <w:pPr>
      <w:jc w:val="center"/>
    </w:pPr>
    <w:rPr>
      <w:b/>
      <w:bCs/>
    </w:rPr>
  </w:style>
  <w:style w:type="paragraph" w:customStyle="1" w:styleId="Skrconyadreszwrotny">
    <w:name w:val="Skrócony adres zwrotny"/>
    <w:basedOn w:val="Normalny"/>
    <w:rsid w:val="00D73EB9"/>
    <w:pPr>
      <w:widowControl w:val="0"/>
      <w:suppressAutoHyphens/>
      <w:spacing w:after="0" w:line="240" w:lineRule="auto"/>
    </w:pPr>
    <w:rPr>
      <w:rFonts w:ascii="Times New Roman" w:eastAsia="Andale Sans UI" w:hAnsi="Times New Roman" w:cs="Times New Roman"/>
      <w:kern w:val="1"/>
      <w:sz w:val="24"/>
      <w:szCs w:val="20"/>
      <w:lang w:eastAsia="pl-PL"/>
    </w:rPr>
  </w:style>
  <w:style w:type="paragraph" w:customStyle="1" w:styleId="Lista-kontynuacja21">
    <w:name w:val="Lista - kontynuacja 21"/>
    <w:basedOn w:val="Normalny"/>
    <w:rsid w:val="00D73EB9"/>
    <w:pPr>
      <w:widowControl w:val="0"/>
      <w:suppressAutoHyphens/>
      <w:spacing w:after="120" w:line="240" w:lineRule="auto"/>
      <w:ind w:left="566"/>
    </w:pPr>
    <w:rPr>
      <w:rFonts w:ascii="Times New Roman" w:eastAsia="Andale Sans UI" w:hAnsi="Times New Roman" w:cs="Times New Roman"/>
      <w:kern w:val="1"/>
      <w:sz w:val="24"/>
      <w:szCs w:val="24"/>
      <w:lang w:eastAsia="pl-PL"/>
    </w:rPr>
  </w:style>
  <w:style w:type="paragraph" w:styleId="Stopka">
    <w:name w:val="footer"/>
    <w:basedOn w:val="Normalny"/>
    <w:link w:val="StopkaZnak"/>
    <w:uiPriority w:val="99"/>
    <w:rsid w:val="00D73EB9"/>
    <w:pPr>
      <w:tabs>
        <w:tab w:val="center" w:pos="4536"/>
        <w:tab w:val="right" w:pos="9072"/>
      </w:tabs>
      <w:spacing w:after="0" w:line="240" w:lineRule="auto"/>
    </w:pPr>
    <w:rPr>
      <w:rFonts w:ascii="Times New Roman" w:eastAsia="Times New Roman" w:hAnsi="Times New Roman" w:cs="Times New Roman"/>
      <w:kern w:val="1"/>
      <w:sz w:val="20"/>
      <w:szCs w:val="20"/>
      <w:lang w:eastAsia="pl-PL"/>
    </w:rPr>
  </w:style>
  <w:style w:type="character" w:customStyle="1" w:styleId="StopkaZnak">
    <w:name w:val="Stopka Znak"/>
    <w:basedOn w:val="Domylnaczcionkaakapitu"/>
    <w:link w:val="Stopka"/>
    <w:uiPriority w:val="99"/>
    <w:rsid w:val="00D73EB9"/>
    <w:rPr>
      <w:rFonts w:ascii="Times New Roman" w:eastAsia="Times New Roman" w:hAnsi="Times New Roman" w:cs="Times New Roman"/>
      <w:kern w:val="1"/>
      <w:sz w:val="20"/>
      <w:szCs w:val="20"/>
      <w:lang w:eastAsia="pl-PL"/>
    </w:rPr>
  </w:style>
  <w:style w:type="paragraph" w:customStyle="1" w:styleId="AbsatzTableFormat">
    <w:name w:val="AbsatzTableFormat"/>
    <w:basedOn w:val="Normalny"/>
    <w:rsid w:val="00D73EB9"/>
    <w:pPr>
      <w:spacing w:after="0" w:line="240" w:lineRule="auto"/>
    </w:pPr>
    <w:rPr>
      <w:rFonts w:ascii="Times New Roman" w:eastAsia="Times New Roman" w:hAnsi="Times New Roman" w:cs="Times New Roman"/>
      <w:kern w:val="1"/>
      <w:sz w:val="16"/>
      <w:szCs w:val="16"/>
      <w:lang w:eastAsia="pl-PL"/>
    </w:rPr>
  </w:style>
  <w:style w:type="paragraph" w:styleId="Tekstdymka">
    <w:name w:val="Balloon Text"/>
    <w:basedOn w:val="Normalny"/>
    <w:link w:val="TekstdymkaZnak"/>
    <w:uiPriority w:val="99"/>
    <w:semiHidden/>
    <w:unhideWhenUsed/>
    <w:rsid w:val="00D73EB9"/>
    <w:pPr>
      <w:widowControl w:val="0"/>
      <w:suppressAutoHyphens/>
      <w:spacing w:after="0" w:line="240" w:lineRule="auto"/>
    </w:pPr>
    <w:rPr>
      <w:rFonts w:ascii="Tahoma" w:eastAsia="Andale Sans UI" w:hAnsi="Tahoma" w:cs="Times New Roman"/>
      <w:kern w:val="1"/>
      <w:sz w:val="16"/>
      <w:szCs w:val="16"/>
      <w:lang w:eastAsia="pl-PL"/>
    </w:rPr>
  </w:style>
  <w:style w:type="character" w:customStyle="1" w:styleId="TekstdymkaZnak">
    <w:name w:val="Tekst dymka Znak"/>
    <w:basedOn w:val="Domylnaczcionkaakapitu"/>
    <w:link w:val="Tekstdymka"/>
    <w:uiPriority w:val="99"/>
    <w:semiHidden/>
    <w:rsid w:val="00D73EB9"/>
    <w:rPr>
      <w:rFonts w:ascii="Tahoma" w:eastAsia="Andale Sans UI" w:hAnsi="Tahoma" w:cs="Times New Roman"/>
      <w:kern w:val="1"/>
      <w:sz w:val="16"/>
      <w:szCs w:val="16"/>
      <w:lang w:eastAsia="pl-PL"/>
    </w:rPr>
  </w:style>
  <w:style w:type="character" w:styleId="Odwoaniedokomentarza">
    <w:name w:val="annotation reference"/>
    <w:uiPriority w:val="99"/>
    <w:semiHidden/>
    <w:unhideWhenUsed/>
    <w:rsid w:val="00D73EB9"/>
    <w:rPr>
      <w:sz w:val="16"/>
      <w:szCs w:val="16"/>
    </w:rPr>
  </w:style>
  <w:style w:type="paragraph" w:styleId="Tekstkomentarza">
    <w:name w:val="annotation text"/>
    <w:basedOn w:val="Normalny"/>
    <w:link w:val="TekstkomentarzaZnak"/>
    <w:uiPriority w:val="99"/>
    <w:semiHidden/>
    <w:unhideWhenUsed/>
    <w:rsid w:val="00D73EB9"/>
    <w:pPr>
      <w:widowControl w:val="0"/>
      <w:suppressAutoHyphens/>
      <w:spacing w:after="0" w:line="240" w:lineRule="auto"/>
    </w:pPr>
    <w:rPr>
      <w:rFonts w:ascii="Times New Roman" w:eastAsia="Andale Sans UI" w:hAnsi="Times New Roman" w:cs="Times New Roman"/>
      <w:kern w:val="1"/>
      <w:sz w:val="20"/>
      <w:szCs w:val="20"/>
      <w:lang w:eastAsia="pl-PL"/>
    </w:rPr>
  </w:style>
  <w:style w:type="character" w:customStyle="1" w:styleId="TekstkomentarzaZnak">
    <w:name w:val="Tekst komentarza Znak"/>
    <w:basedOn w:val="Domylnaczcionkaakapitu"/>
    <w:link w:val="Tekstkomentarza"/>
    <w:uiPriority w:val="99"/>
    <w:semiHidden/>
    <w:rsid w:val="00D73EB9"/>
    <w:rPr>
      <w:rFonts w:ascii="Times New Roman" w:eastAsia="Andale Sans UI" w:hAnsi="Times New Roman" w:cs="Times New Roman"/>
      <w:kern w:val="1"/>
      <w:sz w:val="20"/>
      <w:szCs w:val="20"/>
      <w:lang w:eastAsia="pl-PL"/>
    </w:rPr>
  </w:style>
  <w:style w:type="paragraph" w:styleId="Tematkomentarza">
    <w:name w:val="annotation subject"/>
    <w:basedOn w:val="Tekstkomentarza"/>
    <w:next w:val="Tekstkomentarza"/>
    <w:link w:val="TematkomentarzaZnak"/>
    <w:uiPriority w:val="99"/>
    <w:semiHidden/>
    <w:unhideWhenUsed/>
    <w:rsid w:val="00D73EB9"/>
    <w:rPr>
      <w:b/>
      <w:bCs/>
    </w:rPr>
  </w:style>
  <w:style w:type="character" w:customStyle="1" w:styleId="TematkomentarzaZnak">
    <w:name w:val="Temat komentarza Znak"/>
    <w:basedOn w:val="TekstkomentarzaZnak"/>
    <w:link w:val="Tematkomentarza"/>
    <w:uiPriority w:val="99"/>
    <w:semiHidden/>
    <w:rsid w:val="00D73EB9"/>
    <w:rPr>
      <w:rFonts w:ascii="Times New Roman" w:eastAsia="Andale Sans UI" w:hAnsi="Times New Roman" w:cs="Times New Roman"/>
      <w:b/>
      <w:bCs/>
      <w:kern w:val="1"/>
      <w:sz w:val="20"/>
      <w:szCs w:val="20"/>
      <w:lang w:eastAsia="pl-PL"/>
    </w:rPr>
  </w:style>
  <w:style w:type="paragraph" w:styleId="Poprawka">
    <w:name w:val="Revision"/>
    <w:hidden/>
    <w:uiPriority w:val="99"/>
    <w:semiHidden/>
    <w:rsid w:val="00D73EB9"/>
    <w:pPr>
      <w:spacing w:after="0" w:line="240" w:lineRule="auto"/>
    </w:pPr>
    <w:rPr>
      <w:rFonts w:ascii="Times New Roman" w:eastAsia="Andale Sans UI" w:hAnsi="Times New Roman" w:cs="Times New Roman"/>
      <w:kern w:val="1"/>
      <w:sz w:val="24"/>
      <w:szCs w:val="24"/>
      <w:lang w:eastAsia="pl-PL"/>
    </w:rPr>
  </w:style>
  <w:style w:type="paragraph" w:customStyle="1" w:styleId="Tekstwstpniesformatowany">
    <w:name w:val="Tekst wstępnie sformatowany"/>
    <w:basedOn w:val="Normalny"/>
    <w:rsid w:val="00D73EB9"/>
    <w:pPr>
      <w:widowControl w:val="0"/>
      <w:suppressAutoHyphens/>
      <w:spacing w:after="0" w:line="240" w:lineRule="auto"/>
    </w:pPr>
    <w:rPr>
      <w:rFonts w:ascii="Courier New" w:eastAsia="Courier New" w:hAnsi="Courier New" w:cs="Courier New"/>
      <w:kern w:val="1"/>
      <w:sz w:val="20"/>
      <w:szCs w:val="20"/>
      <w:lang w:eastAsia="pl-PL"/>
    </w:rPr>
  </w:style>
  <w:style w:type="paragraph" w:customStyle="1" w:styleId="Standard">
    <w:name w:val="Standard"/>
    <w:rsid w:val="00D73EB9"/>
    <w:pPr>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table" w:styleId="Tabela-Siatka">
    <w:name w:val="Table Grid"/>
    <w:basedOn w:val="Standardowy"/>
    <w:uiPriority w:val="39"/>
    <w:rsid w:val="00D73EB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kontynuacja2">
    <w:name w:val="List Continue 2"/>
    <w:basedOn w:val="Normalny"/>
    <w:uiPriority w:val="99"/>
    <w:semiHidden/>
    <w:unhideWhenUsed/>
    <w:rsid w:val="00D73EB9"/>
    <w:pPr>
      <w:widowControl w:val="0"/>
      <w:suppressAutoHyphens/>
      <w:spacing w:after="120" w:line="240" w:lineRule="auto"/>
      <w:ind w:left="566"/>
      <w:contextualSpacing/>
    </w:pPr>
    <w:rPr>
      <w:rFonts w:ascii="Times New Roman" w:eastAsia="Andale Sans UI" w:hAnsi="Times New Roman" w:cs="Times New Roman"/>
      <w:kern w:val="1"/>
      <w:sz w:val="24"/>
      <w:szCs w:val="24"/>
      <w:lang w:eastAsia="pl-PL"/>
    </w:rPr>
  </w:style>
  <w:style w:type="paragraph" w:customStyle="1" w:styleId="Standarduser">
    <w:name w:val="Standard (user)"/>
    <w:rsid w:val="00D73EB9"/>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indent">
    <w:name w:val="Text body indent"/>
    <w:basedOn w:val="Standard"/>
    <w:rsid w:val="00D73EB9"/>
    <w:pPr>
      <w:widowControl w:val="0"/>
      <w:ind w:left="720"/>
    </w:pPr>
    <w:rPr>
      <w:rFonts w:eastAsia="Andale Sans UI" w:cs="Tahoma"/>
      <w:lang w:val="de-DE" w:eastAsia="ja-JP" w:bidi="fa-IR"/>
    </w:rPr>
  </w:style>
  <w:style w:type="paragraph" w:styleId="Listapunktowana">
    <w:name w:val="List Bullet"/>
    <w:basedOn w:val="Normalny"/>
    <w:uiPriority w:val="99"/>
    <w:unhideWhenUsed/>
    <w:rsid w:val="00D73EB9"/>
    <w:pPr>
      <w:widowControl w:val="0"/>
      <w:numPr>
        <w:numId w:val="2"/>
      </w:numPr>
      <w:suppressAutoHyphens/>
      <w:spacing w:after="0" w:line="240" w:lineRule="auto"/>
      <w:contextualSpacing/>
    </w:pPr>
    <w:rPr>
      <w:rFonts w:ascii="Times New Roman" w:eastAsia="Andale Sans UI" w:hAnsi="Times New Roman" w:cs="Times New Roman"/>
      <w:kern w:val="1"/>
      <w:sz w:val="24"/>
      <w:szCs w:val="24"/>
      <w:lang w:eastAsia="pl-PL"/>
    </w:rPr>
  </w:style>
  <w:style w:type="paragraph" w:customStyle="1" w:styleId="TableContents">
    <w:name w:val="Table Contents"/>
    <w:basedOn w:val="Normalny"/>
    <w:uiPriority w:val="99"/>
    <w:rsid w:val="00D73EB9"/>
    <w:pPr>
      <w:widowControl w:val="0"/>
      <w:suppressLineNumbers/>
      <w:suppressAutoHyphens/>
      <w:spacing w:after="0" w:line="240" w:lineRule="auto"/>
    </w:pPr>
    <w:rPr>
      <w:rFonts w:ascii="Times New Roman" w:eastAsia="Andale Sans UI" w:hAnsi="Times New Roman" w:cs="Times New Roman"/>
      <w:kern w:val="2"/>
      <w:sz w:val="24"/>
      <w:szCs w:val="24"/>
      <w:lang w:eastAsia="fa-IR" w:bidi="fa-IR"/>
    </w:rPr>
  </w:style>
  <w:style w:type="character" w:customStyle="1" w:styleId="spelle">
    <w:name w:val="spelle"/>
    <w:rsid w:val="00D73EB9"/>
    <w:rPr>
      <w:rFonts w:cs="Times New Roman"/>
      <w:lang w:eastAsia="hi-IN" w:bidi="hi-IN"/>
    </w:rPr>
  </w:style>
  <w:style w:type="paragraph" w:styleId="NormalnyWeb">
    <w:name w:val="Normal (Web)"/>
    <w:basedOn w:val="Normalny"/>
    <w:rsid w:val="00D73EB9"/>
    <w:pPr>
      <w:widowControl w:val="0"/>
      <w:suppressAutoHyphens/>
      <w:spacing w:before="100" w:after="100" w:line="240" w:lineRule="auto"/>
    </w:pPr>
    <w:rPr>
      <w:rFonts w:ascii="Arial Unicode MS" w:eastAsia="MS Mincho" w:hAnsi="Arial Unicode MS" w:cs="Arial Unicode MS"/>
      <w:color w:val="000000"/>
      <w:sz w:val="24"/>
      <w:szCs w:val="24"/>
      <w:lang w:val="en-US" w:bidi="en-US"/>
    </w:rPr>
  </w:style>
  <w:style w:type="paragraph" w:customStyle="1" w:styleId="TableContentsuser">
    <w:name w:val="Table Contents (user)"/>
    <w:basedOn w:val="Normalny"/>
    <w:uiPriority w:val="99"/>
    <w:rsid w:val="00D73EB9"/>
    <w:pPr>
      <w:suppressLineNumbers/>
      <w:suppressAutoHyphens/>
      <w:autoSpaceDN w:val="0"/>
      <w:spacing w:after="0" w:line="240" w:lineRule="auto"/>
      <w:textAlignment w:val="baseline"/>
    </w:pPr>
    <w:rPr>
      <w:rFonts w:ascii="Times New Roman" w:eastAsia="Arial" w:hAnsi="Times New Roman" w:cs="Times New Roman"/>
      <w:kern w:val="3"/>
      <w:sz w:val="24"/>
      <w:szCs w:val="24"/>
      <w:lang w:eastAsia="ja-JP"/>
    </w:rPr>
  </w:style>
  <w:style w:type="paragraph" w:styleId="Akapitzlist">
    <w:name w:val="List Paragraph"/>
    <w:aliases w:val="sw tekst"/>
    <w:basedOn w:val="Normalny"/>
    <w:link w:val="AkapitzlistZnak"/>
    <w:uiPriority w:val="34"/>
    <w:qFormat/>
    <w:rsid w:val="00D73EB9"/>
    <w:pPr>
      <w:ind w:left="720"/>
      <w:contextualSpacing/>
    </w:pPr>
    <w:rPr>
      <w:rFonts w:ascii="Calibri" w:eastAsia="Calibri" w:hAnsi="Calibri" w:cs="Times New Roman"/>
    </w:rPr>
  </w:style>
  <w:style w:type="character" w:customStyle="1" w:styleId="hps">
    <w:name w:val="hps"/>
    <w:rsid w:val="00D73EB9"/>
  </w:style>
  <w:style w:type="paragraph" w:customStyle="1" w:styleId="Akapitzlist1">
    <w:name w:val="Akapit z listą1"/>
    <w:basedOn w:val="Normalny"/>
    <w:rsid w:val="00D73EB9"/>
    <w:pPr>
      <w:ind w:left="720"/>
    </w:pPr>
    <w:rPr>
      <w:rFonts w:ascii="Calibri" w:eastAsia="Times New Roman" w:hAnsi="Calibri" w:cs="Times New Roman"/>
      <w:szCs w:val="20"/>
      <w:lang w:eastAsia="pl-PL"/>
    </w:rPr>
  </w:style>
  <w:style w:type="paragraph" w:customStyle="1" w:styleId="pkt">
    <w:name w:val="pkt"/>
    <w:basedOn w:val="Normalny"/>
    <w:rsid w:val="00420195"/>
    <w:pPr>
      <w:suppressAutoHyphens/>
      <w:spacing w:before="60" w:after="60" w:line="240" w:lineRule="auto"/>
      <w:ind w:left="851" w:hanging="295"/>
      <w:jc w:val="both"/>
    </w:pPr>
    <w:rPr>
      <w:rFonts w:ascii="Times New Roman" w:eastAsia="Times New Roman" w:hAnsi="Times New Roman" w:cs="Times New Roman"/>
      <w:sz w:val="24"/>
      <w:szCs w:val="24"/>
      <w:lang w:eastAsia="ar-SA"/>
    </w:rPr>
  </w:style>
  <w:style w:type="paragraph" w:customStyle="1" w:styleId="Default">
    <w:name w:val="Default"/>
    <w:rsid w:val="008028E8"/>
    <w:pPr>
      <w:autoSpaceDE w:val="0"/>
      <w:autoSpaceDN w:val="0"/>
      <w:adjustRightInd w:val="0"/>
      <w:spacing w:after="0" w:line="240" w:lineRule="auto"/>
    </w:pPr>
    <w:rPr>
      <w:rFonts w:ascii="Calibri" w:hAnsi="Calibri" w:cs="Calibri"/>
      <w:color w:val="000000"/>
      <w:sz w:val="24"/>
      <w:szCs w:val="24"/>
    </w:rPr>
  </w:style>
  <w:style w:type="paragraph" w:customStyle="1" w:styleId="Lista-kontynuacja24">
    <w:name w:val="Lista - kontynuacja 24"/>
    <w:basedOn w:val="Normalny"/>
    <w:rsid w:val="008028E8"/>
    <w:pPr>
      <w:widowControl w:val="0"/>
      <w:suppressAutoHyphens/>
      <w:spacing w:after="120" w:line="240" w:lineRule="auto"/>
      <w:ind w:left="566"/>
    </w:pPr>
    <w:rPr>
      <w:rFonts w:ascii="Times New Roman" w:eastAsia="Andale Sans UI" w:hAnsi="Times New Roman" w:cs="Times New Roman"/>
      <w:kern w:val="2"/>
      <w:sz w:val="24"/>
      <w:szCs w:val="24"/>
      <w:lang w:eastAsia="ar-SA"/>
    </w:rPr>
  </w:style>
  <w:style w:type="paragraph" w:styleId="Tytu">
    <w:name w:val="Title"/>
    <w:basedOn w:val="Standard"/>
    <w:next w:val="Podtytu"/>
    <w:link w:val="TytuZnak"/>
    <w:qFormat/>
    <w:rsid w:val="00431206"/>
    <w:pPr>
      <w:jc w:val="center"/>
      <w:textAlignment w:val="auto"/>
    </w:pPr>
    <w:rPr>
      <w:rFonts w:ascii="Garamond" w:eastAsia="Times New Roman" w:hAnsi="Garamond" w:cs="Times New Roman"/>
      <w:b/>
      <w:sz w:val="22"/>
      <w:szCs w:val="22"/>
      <w:lang w:bidi="ar-SA"/>
    </w:rPr>
  </w:style>
  <w:style w:type="character" w:customStyle="1" w:styleId="TytuZnak">
    <w:name w:val="Tytuł Znak"/>
    <w:basedOn w:val="Domylnaczcionkaakapitu"/>
    <w:link w:val="Tytu"/>
    <w:rsid w:val="00431206"/>
    <w:rPr>
      <w:rFonts w:ascii="Garamond" w:eastAsia="Times New Roman" w:hAnsi="Garamond" w:cs="Times New Roman"/>
      <w:b/>
      <w:kern w:val="3"/>
      <w:lang w:eastAsia="zh-CN"/>
    </w:rPr>
  </w:style>
  <w:style w:type="numbering" w:customStyle="1" w:styleId="WW8Num2">
    <w:name w:val="WW8Num2"/>
    <w:rsid w:val="00431206"/>
    <w:pPr>
      <w:numPr>
        <w:numId w:val="3"/>
      </w:numPr>
    </w:pPr>
  </w:style>
  <w:style w:type="paragraph" w:styleId="Podtytu">
    <w:name w:val="Subtitle"/>
    <w:basedOn w:val="Normalny"/>
    <w:next w:val="Normalny"/>
    <w:link w:val="PodtytuZnak"/>
    <w:uiPriority w:val="11"/>
    <w:qFormat/>
    <w:rsid w:val="0043120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431206"/>
    <w:rPr>
      <w:rFonts w:asciiTheme="majorHAnsi" w:eastAsiaTheme="majorEastAsia" w:hAnsiTheme="majorHAnsi" w:cstheme="majorBidi"/>
      <w:i/>
      <w:iCs/>
      <w:color w:val="4F81BD" w:themeColor="accent1"/>
      <w:spacing w:val="15"/>
      <w:sz w:val="24"/>
      <w:szCs w:val="24"/>
    </w:rPr>
  </w:style>
  <w:style w:type="character" w:customStyle="1" w:styleId="AkapitzlistZnak">
    <w:name w:val="Akapit z listą Znak"/>
    <w:aliases w:val="sw tekst Znak"/>
    <w:link w:val="Akapitzlist"/>
    <w:uiPriority w:val="34"/>
    <w:locked/>
    <w:rsid w:val="004B5E68"/>
    <w:rPr>
      <w:rFonts w:ascii="Calibri" w:eastAsia="Calibri" w:hAnsi="Calibri" w:cs="Times New Roman"/>
    </w:rPr>
  </w:style>
  <w:style w:type="numbering" w:customStyle="1" w:styleId="WW8Num21">
    <w:name w:val="WW8Num21"/>
    <w:rsid w:val="00680F5C"/>
  </w:style>
  <w:style w:type="table" w:customStyle="1" w:styleId="Tabela-Siatka1">
    <w:name w:val="Tabela - Siatka1"/>
    <w:basedOn w:val="Standardowy"/>
    <w:next w:val="Tabela-Siatka"/>
    <w:uiPriority w:val="59"/>
    <w:rsid w:val="001867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75944">
      <w:bodyDiv w:val="1"/>
      <w:marLeft w:val="0"/>
      <w:marRight w:val="0"/>
      <w:marTop w:val="0"/>
      <w:marBottom w:val="0"/>
      <w:divBdr>
        <w:top w:val="none" w:sz="0" w:space="0" w:color="auto"/>
        <w:left w:val="none" w:sz="0" w:space="0" w:color="auto"/>
        <w:bottom w:val="none" w:sz="0" w:space="0" w:color="auto"/>
        <w:right w:val="none" w:sz="0" w:space="0" w:color="auto"/>
      </w:divBdr>
    </w:div>
    <w:div w:id="462886150">
      <w:bodyDiv w:val="1"/>
      <w:marLeft w:val="0"/>
      <w:marRight w:val="0"/>
      <w:marTop w:val="0"/>
      <w:marBottom w:val="0"/>
      <w:divBdr>
        <w:top w:val="none" w:sz="0" w:space="0" w:color="auto"/>
        <w:left w:val="none" w:sz="0" w:space="0" w:color="auto"/>
        <w:bottom w:val="none" w:sz="0" w:space="0" w:color="auto"/>
        <w:right w:val="none" w:sz="0" w:space="0" w:color="auto"/>
      </w:divBdr>
    </w:div>
    <w:div w:id="697006687">
      <w:bodyDiv w:val="1"/>
      <w:marLeft w:val="0"/>
      <w:marRight w:val="0"/>
      <w:marTop w:val="0"/>
      <w:marBottom w:val="0"/>
      <w:divBdr>
        <w:top w:val="none" w:sz="0" w:space="0" w:color="auto"/>
        <w:left w:val="none" w:sz="0" w:space="0" w:color="auto"/>
        <w:bottom w:val="none" w:sz="0" w:space="0" w:color="auto"/>
        <w:right w:val="none" w:sz="0" w:space="0" w:color="auto"/>
      </w:divBdr>
    </w:div>
    <w:div w:id="882207029">
      <w:bodyDiv w:val="1"/>
      <w:marLeft w:val="0"/>
      <w:marRight w:val="0"/>
      <w:marTop w:val="0"/>
      <w:marBottom w:val="0"/>
      <w:divBdr>
        <w:top w:val="none" w:sz="0" w:space="0" w:color="auto"/>
        <w:left w:val="none" w:sz="0" w:space="0" w:color="auto"/>
        <w:bottom w:val="none" w:sz="0" w:space="0" w:color="auto"/>
        <w:right w:val="none" w:sz="0" w:space="0" w:color="auto"/>
      </w:divBdr>
    </w:div>
    <w:div w:id="1249802749">
      <w:bodyDiv w:val="1"/>
      <w:marLeft w:val="0"/>
      <w:marRight w:val="0"/>
      <w:marTop w:val="0"/>
      <w:marBottom w:val="0"/>
      <w:divBdr>
        <w:top w:val="none" w:sz="0" w:space="0" w:color="auto"/>
        <w:left w:val="none" w:sz="0" w:space="0" w:color="auto"/>
        <w:bottom w:val="none" w:sz="0" w:space="0" w:color="auto"/>
        <w:right w:val="none" w:sz="0" w:space="0" w:color="auto"/>
      </w:divBdr>
    </w:div>
    <w:div w:id="1495410971">
      <w:bodyDiv w:val="1"/>
      <w:marLeft w:val="0"/>
      <w:marRight w:val="0"/>
      <w:marTop w:val="0"/>
      <w:marBottom w:val="0"/>
      <w:divBdr>
        <w:top w:val="none" w:sz="0" w:space="0" w:color="auto"/>
        <w:left w:val="none" w:sz="0" w:space="0" w:color="auto"/>
        <w:bottom w:val="none" w:sz="0" w:space="0" w:color="auto"/>
        <w:right w:val="none" w:sz="0" w:space="0" w:color="auto"/>
      </w:divBdr>
    </w:div>
    <w:div w:id="1682008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889441-F895-4334-8142-446208A92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1588</Words>
  <Characters>9533</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Piotrowski</dc:creator>
  <cp:lastModifiedBy>Katarzyna Kowalczyk</cp:lastModifiedBy>
  <cp:revision>33</cp:revision>
  <cp:lastPrinted>2019-04-29T11:29:00Z</cp:lastPrinted>
  <dcterms:created xsi:type="dcterms:W3CDTF">2019-05-20T11:33:00Z</dcterms:created>
  <dcterms:modified xsi:type="dcterms:W3CDTF">2019-05-22T10:11:00Z</dcterms:modified>
</cp:coreProperties>
</file>